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9F771" w14:textId="77777777" w:rsidR="000E0244" w:rsidRDefault="000E0244" w:rsidP="000E0244">
      <w:pPr>
        <w:pStyle w:val="Titolo1"/>
        <w:numPr>
          <w:ilvl w:val="0"/>
          <w:numId w:val="0"/>
        </w:numPr>
      </w:pPr>
      <w:bookmarkStart w:id="0" w:name="_Toc169797166"/>
      <w:r>
        <w:t>Capitolo 9 - Istruzioni specifiche di comparto AMMINISTRAZIONI CON COMPARTO AUTONOMO O FUORI COMPARTO</w:t>
      </w:r>
      <w:bookmarkEnd w:id="0"/>
    </w:p>
    <w:p w14:paraId="3D66AB74" w14:textId="77777777" w:rsidR="000E0244" w:rsidRPr="00523D09" w:rsidRDefault="000E0244" w:rsidP="000E0244">
      <w:pPr>
        <w:pStyle w:val="Titolo2"/>
      </w:pPr>
      <w:bookmarkStart w:id="1" w:name="_Toc5792028"/>
      <w:bookmarkStart w:id="2" w:name="_Toc7166545"/>
      <w:bookmarkStart w:id="3" w:name="_Toc169797167"/>
      <w:r w:rsidRPr="00523D09">
        <w:t>PRESIDENZA DEL CONSIGLIO DEI MINISTRI</w:t>
      </w:r>
      <w:bookmarkEnd w:id="1"/>
      <w:bookmarkEnd w:id="2"/>
      <w:bookmarkEnd w:id="3"/>
    </w:p>
    <w:p w14:paraId="26CC4F4B" w14:textId="4F377237" w:rsidR="000E0244" w:rsidRPr="004976BC" w:rsidRDefault="006A3DDB" w:rsidP="000E0244">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P</w:t>
      </w:r>
      <w:r w:rsidR="000E0244" w:rsidRPr="004976BC">
        <w:rPr>
          <w:rFonts w:ascii="Garamond" w:hAnsi="Garamond"/>
          <w:i w:val="0"/>
          <w:sz w:val="24"/>
        </w:rPr>
        <w:t>er la Presidenza del Consiglio dei Ministri non è richiesta la sottoscrizione dei modelli di rilevazione da parte degli organi di controllo.</w:t>
      </w:r>
    </w:p>
    <w:p w14:paraId="070AB509" w14:textId="77777777" w:rsidR="000E0244" w:rsidRPr="004976BC" w:rsidRDefault="000E0244" w:rsidP="000E0244">
      <w:pPr>
        <w:pStyle w:val="Introduzione"/>
        <w:ind w:firstLine="0"/>
        <w:rPr>
          <w:b/>
          <w:bCs/>
          <w:i w:val="0"/>
          <w:sz w:val="24"/>
        </w:rPr>
      </w:pPr>
      <w:r w:rsidRPr="004976BC">
        <w:rPr>
          <w:b/>
          <w:bCs/>
          <w:i w:val="0"/>
          <w:sz w:val="24"/>
        </w:rPr>
        <w:t>Scheda informativa 1</w:t>
      </w:r>
    </w:p>
    <w:p w14:paraId="40CFC401"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Si richiama l’attenzione sulle domande presenti nella SI1 relative alla rilevazione del personale dipendente dall’amministrazione ed a quello estraneo assegnato agli uffici di diretta collaborazione dei Ministri ai sensi dell’art. 14, comma 2 del d.lgs. n. 165/2001 (cfr. § “Scheda informativa 1” del</w:t>
      </w:r>
      <w:r>
        <w:rPr>
          <w:rFonts w:ascii="Garamond" w:hAnsi="Garamond"/>
          <w:i w:val="0"/>
          <w:sz w:val="24"/>
        </w:rPr>
        <w:t xml:space="preserve"> capitolo</w:t>
      </w:r>
      <w:r w:rsidRPr="004976BC">
        <w:rPr>
          <w:rFonts w:ascii="Garamond" w:hAnsi="Garamond"/>
          <w:i w:val="0"/>
          <w:sz w:val="24"/>
        </w:rPr>
        <w:t xml:space="preserve"> </w:t>
      </w:r>
      <w:r>
        <w:rPr>
          <w:rFonts w:ascii="Garamond" w:hAnsi="Garamond"/>
          <w:i w:val="0"/>
          <w:sz w:val="24"/>
        </w:rPr>
        <w:t>“</w:t>
      </w:r>
      <w:r w:rsidRPr="004976BC">
        <w:rPr>
          <w:rFonts w:ascii="Garamond" w:hAnsi="Garamond"/>
          <w:i w:val="0"/>
          <w:sz w:val="24"/>
        </w:rPr>
        <w:t>Informazioni di carattere generale</w:t>
      </w:r>
      <w:r>
        <w:rPr>
          <w:rFonts w:ascii="Garamond" w:hAnsi="Garamond"/>
          <w:i w:val="0"/>
          <w:sz w:val="24"/>
        </w:rPr>
        <w:t>”</w:t>
      </w:r>
      <w:r w:rsidRPr="004976BC">
        <w:rPr>
          <w:rFonts w:ascii="Garamond" w:hAnsi="Garamond"/>
          <w:i w:val="0"/>
          <w:sz w:val="24"/>
        </w:rPr>
        <w:t>). Le unità di personale da indicare non costituiscono unità aggiuntive ma i dati rappresentano un “di cui” delle informazioni rilevate nelle altre tabelle del modello secondo le modalità sotto riportate:</w:t>
      </w:r>
    </w:p>
    <w:p w14:paraId="7D9F3ADE" w14:textId="77777777" w:rsidR="000E0244" w:rsidRPr="004976BC" w:rsidRDefault="000E0244" w:rsidP="000E0244">
      <w:pPr>
        <w:pStyle w:val="Introduzione"/>
        <w:numPr>
          <w:ilvl w:val="0"/>
          <w:numId w:val="118"/>
        </w:numPr>
        <w:spacing w:before="0" w:beforeAutospacing="0" w:after="120" w:afterAutospacing="0" w:line="360" w:lineRule="auto"/>
        <w:ind w:left="567"/>
        <w:rPr>
          <w:rFonts w:ascii="Garamond" w:hAnsi="Garamond"/>
          <w:i w:val="0"/>
          <w:sz w:val="24"/>
        </w:rPr>
      </w:pPr>
      <w:r w:rsidRPr="004976BC">
        <w:rPr>
          <w:rFonts w:ascii="Garamond" w:hAnsi="Garamond"/>
          <w:i w:val="0"/>
          <w:sz w:val="24"/>
          <w:u w:val="single"/>
        </w:rPr>
        <w:t>se dipendente dall’Amministrazione</w:t>
      </w:r>
      <w:r w:rsidRPr="004976BC">
        <w:rPr>
          <w:rFonts w:ascii="Garamond" w:hAnsi="Garamond"/>
          <w:i w:val="0"/>
          <w:sz w:val="24"/>
        </w:rPr>
        <w:t xml:space="preserve"> (sia dirigenti che non dirigenti), va rilevato in tutte le tabelle di organico e di spesa; la relativa indennità va rilevata nella voce della tabella 13 “Indennità uffici diretta collaborazione Ministro” (cod. S760);</w:t>
      </w:r>
    </w:p>
    <w:p w14:paraId="60A2550D" w14:textId="77777777" w:rsidR="000E0244" w:rsidRPr="004976BC" w:rsidRDefault="000E0244" w:rsidP="000E0244">
      <w:pPr>
        <w:pStyle w:val="Introduzione"/>
        <w:numPr>
          <w:ilvl w:val="0"/>
          <w:numId w:val="187"/>
        </w:numPr>
        <w:spacing w:before="0" w:beforeAutospacing="0" w:after="120" w:afterAutospacing="0" w:line="360" w:lineRule="auto"/>
        <w:ind w:left="567"/>
        <w:rPr>
          <w:rFonts w:ascii="Garamond" w:hAnsi="Garamond"/>
          <w:i w:val="0"/>
          <w:sz w:val="24"/>
        </w:rPr>
      </w:pPr>
      <w:r w:rsidRPr="004976BC">
        <w:rPr>
          <w:rFonts w:ascii="Garamond" w:hAnsi="Garamond"/>
          <w:i w:val="0"/>
          <w:sz w:val="24"/>
          <w:u w:val="single"/>
        </w:rPr>
        <w:t>se proveniente da un’altra Amministrazione pubblica</w:t>
      </w:r>
      <w:r w:rsidRPr="004976BC">
        <w:rPr>
          <w:rFonts w:ascii="Garamond" w:hAnsi="Garamond"/>
          <w:i w:val="0"/>
          <w:sz w:val="24"/>
        </w:rPr>
        <w:t xml:space="preserve"> (sia dirigenti che non dirigenti), va comunicato nella tabella 3 come personale “in” e tutti i compensi corrisposti nell’anno di rilevazione vanno inseriti nella voce della tabella 13 “Competenze personale comandato/distaccato/…” (cod. S761) (le spese per tale personale sono escluse dal calcolo delle retribuzioni medie);</w:t>
      </w:r>
    </w:p>
    <w:p w14:paraId="4EA5BE0C" w14:textId="77777777" w:rsidR="000E0244" w:rsidRDefault="000E0244" w:rsidP="000E0244">
      <w:pPr>
        <w:pStyle w:val="Introduzione"/>
        <w:numPr>
          <w:ilvl w:val="0"/>
          <w:numId w:val="187"/>
        </w:numPr>
        <w:spacing w:before="0" w:beforeAutospacing="0" w:after="120" w:afterAutospacing="0" w:line="360" w:lineRule="auto"/>
        <w:ind w:left="567"/>
        <w:rPr>
          <w:rFonts w:ascii="Garamond" w:hAnsi="Garamond"/>
          <w:i w:val="0"/>
          <w:sz w:val="24"/>
        </w:rPr>
      </w:pPr>
      <w:r w:rsidRPr="004976BC">
        <w:rPr>
          <w:rFonts w:ascii="Garamond" w:hAnsi="Garamond"/>
          <w:i w:val="0"/>
          <w:sz w:val="24"/>
          <w:u w:val="single"/>
        </w:rPr>
        <w:t>personale estraneo alla Pubblica Amministrazione</w:t>
      </w:r>
      <w:r w:rsidRPr="004976BC">
        <w:rPr>
          <w:rFonts w:ascii="Garamond" w:hAnsi="Garamond"/>
          <w:i w:val="0"/>
          <w:sz w:val="24"/>
        </w:rPr>
        <w:t>: il personale con contratto a tempo determinato non dirigente va comunicato nella tabella 2 con il calcolo dell’uomo/anno (cfr. § “Tabella 2” del</w:t>
      </w:r>
      <w:r>
        <w:rPr>
          <w:rFonts w:ascii="Garamond" w:hAnsi="Garamond"/>
          <w:i w:val="0"/>
          <w:sz w:val="24"/>
        </w:rPr>
        <w:t xml:space="preserve"> capitolo “</w:t>
      </w:r>
      <w:r w:rsidRPr="004976BC">
        <w:rPr>
          <w:rFonts w:ascii="Garamond" w:hAnsi="Garamond"/>
          <w:i w:val="0"/>
          <w:sz w:val="24"/>
        </w:rPr>
        <w:t>Tabelle di rilevazione 1-14</w:t>
      </w:r>
      <w:r>
        <w:rPr>
          <w:rFonts w:ascii="Garamond" w:hAnsi="Garamond"/>
          <w:i w:val="0"/>
          <w:sz w:val="24"/>
        </w:rPr>
        <w:t>”</w:t>
      </w:r>
      <w:r w:rsidRPr="004976BC">
        <w:rPr>
          <w:rFonts w:ascii="Garamond" w:hAnsi="Garamond"/>
          <w:i w:val="0"/>
          <w:sz w:val="24"/>
        </w:rPr>
        <w:t>) e le relative spese nella tabella 14 (voce cod. P015); il personale con trattamento economico equiparato al personale dirigente va comunicato nella SI1, domanda relativa a</w:t>
      </w:r>
      <w:r>
        <w:rPr>
          <w:rFonts w:ascii="Garamond" w:hAnsi="Garamond"/>
          <w:i w:val="0"/>
          <w:sz w:val="24"/>
        </w:rPr>
        <w:t>lle collaborazioni professionali</w:t>
      </w:r>
      <w:r w:rsidRPr="004976BC">
        <w:rPr>
          <w:rFonts w:ascii="Garamond" w:hAnsi="Garamond"/>
          <w:i w:val="0"/>
          <w:sz w:val="24"/>
        </w:rPr>
        <w:t>., e le spese nella tabella 14 (voce cod. L1</w:t>
      </w:r>
      <w:r>
        <w:rPr>
          <w:rFonts w:ascii="Garamond" w:hAnsi="Garamond"/>
          <w:i w:val="0"/>
          <w:sz w:val="24"/>
        </w:rPr>
        <w:t>11</w:t>
      </w:r>
      <w:r w:rsidRPr="004976BC">
        <w:rPr>
          <w:rFonts w:ascii="Garamond" w:hAnsi="Garamond"/>
          <w:i w:val="0"/>
          <w:sz w:val="24"/>
        </w:rPr>
        <w:t>). Per tale ultima tipologia di personale va inserita una specifica annotazione nella sezione “Note e chiarimenti alla rilevazione” per individuarne il numero esatto e la corrispondente spesa.</w:t>
      </w:r>
    </w:p>
    <w:p w14:paraId="4778A288" w14:textId="77777777" w:rsidR="000E0244" w:rsidRDefault="000E0244" w:rsidP="000E0244">
      <w:pPr>
        <w:pStyle w:val="Introduzione"/>
        <w:spacing w:before="0" w:beforeAutospacing="0" w:after="120" w:afterAutospacing="0" w:line="360" w:lineRule="auto"/>
        <w:ind w:firstLine="0"/>
        <w:rPr>
          <w:rFonts w:ascii="Garamond" w:hAnsi="Garamond"/>
          <w:i w:val="0"/>
          <w:sz w:val="24"/>
        </w:rPr>
      </w:pPr>
    </w:p>
    <w:p w14:paraId="7A0022E1" w14:textId="77777777" w:rsidR="000E0244" w:rsidRPr="004976BC" w:rsidRDefault="000E0244" w:rsidP="000E0244">
      <w:pPr>
        <w:pStyle w:val="Introduzione"/>
        <w:spacing w:before="0" w:beforeAutospacing="0" w:after="120" w:afterAutospacing="0" w:line="360" w:lineRule="auto"/>
        <w:ind w:firstLine="0"/>
        <w:rPr>
          <w:rFonts w:ascii="Garamond" w:hAnsi="Garamond"/>
          <w:b/>
          <w:bCs/>
          <w:i w:val="0"/>
          <w:sz w:val="24"/>
        </w:rPr>
      </w:pPr>
      <w:r w:rsidRPr="004976BC">
        <w:rPr>
          <w:rFonts w:ascii="Garamond" w:hAnsi="Garamond"/>
          <w:b/>
          <w:bCs/>
          <w:i w:val="0"/>
          <w:sz w:val="24"/>
        </w:rPr>
        <w:t>Esperti</w:t>
      </w:r>
    </w:p>
    <w:p w14:paraId="72470C05"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 xml:space="preserve">Tutte le unità di personale con incarichi di consulenza, che percepiscono soltanto un trattamento economico accessorio e che non siano rilevate nella SI1 tra </w:t>
      </w:r>
      <w:r>
        <w:rPr>
          <w:rFonts w:ascii="Garamond" w:hAnsi="Garamond"/>
          <w:i w:val="0"/>
          <w:sz w:val="24"/>
        </w:rPr>
        <w:t>le collaborazioni professionali,</w:t>
      </w:r>
      <w:r w:rsidRPr="004976BC">
        <w:rPr>
          <w:rFonts w:ascii="Garamond" w:hAnsi="Garamond"/>
          <w:i w:val="0"/>
          <w:sz w:val="24"/>
        </w:rPr>
        <w:t xml:space="preserve"> gli incarichi di studio, ricerca e consulenza o tra le prestazioni professionali per resa servizi o adempimenti obbligatori per legge, vanno comunicate nella tabella 3 come personale “in” e le relative spese nella tabella 13 (voce cod. S761).</w:t>
      </w:r>
    </w:p>
    <w:p w14:paraId="2AA50671" w14:textId="77777777" w:rsidR="000E0244" w:rsidRPr="004976BC" w:rsidRDefault="000E0244" w:rsidP="000E0244">
      <w:pPr>
        <w:pStyle w:val="Introduzione"/>
        <w:ind w:firstLine="0"/>
        <w:rPr>
          <w:b/>
          <w:bCs/>
          <w:i w:val="0"/>
          <w:sz w:val="24"/>
        </w:rPr>
      </w:pPr>
      <w:r w:rsidRPr="004976BC">
        <w:rPr>
          <w:b/>
          <w:bCs/>
          <w:i w:val="0"/>
          <w:sz w:val="24"/>
        </w:rPr>
        <w:t>Tabella 1 - Personale dipendente a tempo indeterminato e personale dirigente in servizio al 31 dicembre</w:t>
      </w:r>
    </w:p>
    <w:p w14:paraId="17F4E2D0"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Nella qualifica di “Consigliere” vanno compresi i Referendari e i Dirigenti di II fascia con l’incarico di direzione di uffici dirigenziali generali.</w:t>
      </w:r>
    </w:p>
    <w:p w14:paraId="28ADFD29"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I Referendari ed i Dirigenti di II fascia con l’incarico di direzione di uffici dirigenziali generali presso il Dipartimento della protezione civile vanno inseriti nella qualifica di “Dirigente di I fascia”.</w:t>
      </w:r>
    </w:p>
    <w:p w14:paraId="35D5DF31" w14:textId="77777777" w:rsidR="000E0244" w:rsidRDefault="000E0244" w:rsidP="000E0244">
      <w:pPr>
        <w:pStyle w:val="Introduzione"/>
        <w:spacing w:before="0" w:beforeAutospacing="0" w:after="120" w:afterAutospacing="0" w:line="360" w:lineRule="auto"/>
        <w:ind w:firstLine="0"/>
        <w:rPr>
          <w:i w:val="0"/>
          <w:sz w:val="24"/>
        </w:rPr>
      </w:pPr>
    </w:p>
    <w:p w14:paraId="68E037B6" w14:textId="77777777" w:rsidR="000E0244" w:rsidRPr="004976BC" w:rsidRDefault="000E0244" w:rsidP="000E0244">
      <w:pPr>
        <w:pStyle w:val="Introduzione"/>
        <w:spacing w:before="0" w:beforeAutospacing="0" w:after="120" w:afterAutospacing="0" w:line="360" w:lineRule="auto"/>
        <w:ind w:firstLine="0"/>
        <w:rPr>
          <w:rFonts w:ascii="Garamond" w:hAnsi="Garamond"/>
          <w:b/>
          <w:bCs/>
          <w:i w:val="0"/>
          <w:sz w:val="24"/>
        </w:rPr>
      </w:pPr>
      <w:r w:rsidRPr="004976BC">
        <w:rPr>
          <w:rFonts w:ascii="Garamond" w:hAnsi="Garamond"/>
          <w:b/>
          <w:bCs/>
          <w:i w:val="0"/>
          <w:sz w:val="24"/>
        </w:rPr>
        <w:t>Quadro sinottico delle qualifiche, categorie e macrocategorie di personale</w:t>
      </w:r>
    </w:p>
    <w:tbl>
      <w:tblPr>
        <w:tblW w:w="9577" w:type="dxa"/>
        <w:jc w:val="center"/>
        <w:tblLayout w:type="fixed"/>
        <w:tblCellMar>
          <w:left w:w="10" w:type="dxa"/>
          <w:right w:w="10" w:type="dxa"/>
        </w:tblCellMar>
        <w:tblLook w:val="0000" w:firstRow="0" w:lastRow="0" w:firstColumn="0" w:lastColumn="0" w:noHBand="0" w:noVBand="0"/>
      </w:tblPr>
      <w:tblGrid>
        <w:gridCol w:w="1620"/>
        <w:gridCol w:w="1536"/>
        <w:gridCol w:w="4200"/>
        <w:gridCol w:w="2221"/>
      </w:tblGrid>
      <w:tr w:rsidR="000E0244" w:rsidRPr="004976BC" w14:paraId="7BFAABC6" w14:textId="77777777" w:rsidTr="00A026B9">
        <w:trPr>
          <w:tblHeader/>
          <w:jc w:val="center"/>
        </w:trPr>
        <w:tc>
          <w:tcPr>
            <w:tcW w:w="1620"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CC623F2" w14:textId="77777777" w:rsidR="000E0244" w:rsidRPr="004976BC" w:rsidRDefault="000E0244" w:rsidP="00A026B9">
            <w:pPr>
              <w:pStyle w:val="Introduzione"/>
              <w:ind w:firstLine="0"/>
              <w:rPr>
                <w:rFonts w:ascii="Garamond" w:hAnsi="Garamond"/>
                <w:b/>
                <w:bCs/>
                <w:i w:val="0"/>
                <w:sz w:val="20"/>
                <w:szCs w:val="20"/>
              </w:rPr>
            </w:pPr>
            <w:r w:rsidRPr="004976BC">
              <w:rPr>
                <w:rFonts w:ascii="Garamond" w:hAnsi="Garamond"/>
                <w:b/>
                <w:bCs/>
                <w:i w:val="0"/>
                <w:sz w:val="20"/>
                <w:szCs w:val="20"/>
              </w:rPr>
              <w:t>Macrocategoria</w:t>
            </w:r>
          </w:p>
        </w:tc>
        <w:tc>
          <w:tcPr>
            <w:tcW w:w="153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585DEB28"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Categoria</w:t>
            </w:r>
          </w:p>
        </w:tc>
        <w:tc>
          <w:tcPr>
            <w:tcW w:w="4200"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6133B45"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Qualifica</w:t>
            </w:r>
          </w:p>
        </w:tc>
        <w:tc>
          <w:tcPr>
            <w:tcW w:w="2221"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4AD58275"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Normativa di riferimento</w:t>
            </w:r>
          </w:p>
        </w:tc>
      </w:tr>
      <w:tr w:rsidR="000E0244" w:rsidRPr="004976BC" w14:paraId="0D492934" w14:textId="77777777" w:rsidTr="00A026B9">
        <w:trPr>
          <w:cantSplit/>
          <w:jc w:val="center"/>
        </w:trPr>
        <w:tc>
          <w:tcPr>
            <w:tcW w:w="162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9CD300" w14:textId="77777777" w:rsidR="000E0244" w:rsidRPr="004976BC" w:rsidRDefault="000E0244" w:rsidP="00A026B9">
            <w:pPr>
              <w:pStyle w:val="Introduzione"/>
              <w:ind w:firstLine="0"/>
              <w:rPr>
                <w:rFonts w:ascii="Garamond" w:hAnsi="Garamond"/>
                <w:i w:val="0"/>
              </w:rPr>
            </w:pPr>
            <w:r w:rsidRPr="004976BC">
              <w:rPr>
                <w:rFonts w:ascii="Garamond" w:hAnsi="Garamond"/>
                <w:i w:val="0"/>
              </w:rPr>
              <w:t xml:space="preserve">Dirigenti di </w:t>
            </w:r>
            <w:r>
              <w:rPr>
                <w:rFonts w:ascii="Garamond" w:hAnsi="Garamond"/>
                <w:i w:val="0"/>
              </w:rPr>
              <w:t>I</w:t>
            </w:r>
            <w:r w:rsidRPr="004976BC">
              <w:rPr>
                <w:rFonts w:ascii="Garamond" w:hAnsi="Garamond"/>
                <w:i w:val="0"/>
              </w:rPr>
              <w:t xml:space="preserve"> fascia</w:t>
            </w:r>
          </w:p>
        </w:tc>
        <w:tc>
          <w:tcPr>
            <w:tcW w:w="153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577B72" w14:textId="77777777" w:rsidR="000E0244" w:rsidRPr="004976BC" w:rsidRDefault="000E0244" w:rsidP="00A026B9">
            <w:pPr>
              <w:pStyle w:val="Introduzione"/>
              <w:ind w:firstLine="0"/>
              <w:rPr>
                <w:rFonts w:ascii="Garamond" w:hAnsi="Garamond"/>
                <w:i w:val="0"/>
              </w:rPr>
            </w:pPr>
            <w:r w:rsidRPr="004976BC">
              <w:rPr>
                <w:rFonts w:ascii="Garamond" w:hAnsi="Garamond"/>
                <w:i w:val="0"/>
              </w:rPr>
              <w:t xml:space="preserve">Dirigenti di </w:t>
            </w:r>
            <w:r>
              <w:rPr>
                <w:rFonts w:ascii="Garamond" w:hAnsi="Garamond"/>
                <w:i w:val="0"/>
              </w:rPr>
              <w:t>I</w:t>
            </w:r>
            <w:r w:rsidRPr="004976BC">
              <w:rPr>
                <w:rFonts w:ascii="Garamond" w:hAnsi="Garamond"/>
                <w:i w:val="0"/>
              </w:rPr>
              <w:t xml:space="preserve"> fascia</w:t>
            </w: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279317" w14:textId="77777777" w:rsidR="000E0244" w:rsidRPr="004976BC" w:rsidRDefault="000E0244" w:rsidP="00A026B9">
            <w:pPr>
              <w:pStyle w:val="Introduzione"/>
              <w:ind w:firstLine="0"/>
              <w:rPr>
                <w:rFonts w:ascii="Garamond" w:hAnsi="Garamond"/>
                <w:i w:val="0"/>
              </w:rPr>
            </w:pPr>
            <w:r w:rsidRPr="004976BC">
              <w:rPr>
                <w:rFonts w:ascii="Garamond" w:hAnsi="Garamond"/>
                <w:i w:val="0"/>
              </w:rPr>
              <w:t>Consigliere</w:t>
            </w:r>
          </w:p>
        </w:tc>
        <w:tc>
          <w:tcPr>
            <w:tcW w:w="22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2A88D" w14:textId="77777777" w:rsidR="000E0244" w:rsidRPr="004976BC" w:rsidRDefault="000E0244" w:rsidP="00A026B9">
            <w:pPr>
              <w:pStyle w:val="Introduzione"/>
              <w:ind w:firstLine="0"/>
              <w:rPr>
                <w:rFonts w:ascii="Garamond" w:hAnsi="Garamond"/>
                <w:i w:val="0"/>
              </w:rPr>
            </w:pPr>
            <w:r w:rsidRPr="004976BC">
              <w:rPr>
                <w:rFonts w:ascii="Garamond" w:hAnsi="Garamond"/>
                <w:i w:val="0"/>
              </w:rPr>
              <w:t xml:space="preserve">CCNL del </w:t>
            </w:r>
            <w:r>
              <w:rPr>
                <w:rFonts w:ascii="Garamond" w:hAnsi="Garamond"/>
                <w:i w:val="0"/>
              </w:rPr>
              <w:t>11.03.2022</w:t>
            </w:r>
            <w:r w:rsidRPr="004976BC">
              <w:rPr>
                <w:rFonts w:ascii="Garamond" w:hAnsi="Garamond"/>
                <w:i w:val="0"/>
              </w:rPr>
              <w:t xml:space="preserve"> </w:t>
            </w:r>
            <w:r>
              <w:rPr>
                <w:rFonts w:ascii="Garamond" w:hAnsi="Garamond"/>
                <w:i w:val="0"/>
              </w:rPr>
              <w:t>triennio giuridico ed economico 2016-2018</w:t>
            </w:r>
          </w:p>
        </w:tc>
      </w:tr>
      <w:tr w:rsidR="000E0244" w:rsidRPr="004976BC" w14:paraId="60669232" w14:textId="77777777" w:rsidTr="00A026B9">
        <w:trPr>
          <w:cantSplit/>
          <w:jc w:val="center"/>
        </w:trPr>
        <w:tc>
          <w:tcPr>
            <w:tcW w:w="162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BE6CA8" w14:textId="77777777" w:rsidR="000E0244" w:rsidRPr="004976BC" w:rsidRDefault="000E0244" w:rsidP="00A026B9">
            <w:pPr>
              <w:pStyle w:val="Introduzione"/>
              <w:rPr>
                <w:rFonts w:ascii="Garamond" w:hAnsi="Garamond"/>
                <w:i w:val="0"/>
              </w:rPr>
            </w:pPr>
          </w:p>
        </w:tc>
        <w:tc>
          <w:tcPr>
            <w:tcW w:w="153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5B4ECA"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EA421E" w14:textId="77777777" w:rsidR="000E0244" w:rsidRPr="004976BC" w:rsidRDefault="000E0244" w:rsidP="00A026B9">
            <w:pPr>
              <w:pStyle w:val="Introduzione"/>
              <w:ind w:firstLine="0"/>
              <w:rPr>
                <w:rFonts w:ascii="Garamond" w:hAnsi="Garamond"/>
                <w:i w:val="0"/>
              </w:rPr>
            </w:pPr>
            <w:r w:rsidRPr="004976BC">
              <w:rPr>
                <w:rFonts w:ascii="Garamond" w:hAnsi="Garamond"/>
                <w:i w:val="0"/>
              </w:rPr>
              <w:t>Dirigente I fascia</w:t>
            </w:r>
          </w:p>
        </w:tc>
        <w:tc>
          <w:tcPr>
            <w:tcW w:w="22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77594" w14:textId="77777777" w:rsidR="000E0244" w:rsidRPr="004976BC" w:rsidRDefault="000E0244" w:rsidP="00A026B9">
            <w:pPr>
              <w:pStyle w:val="Introduzione"/>
              <w:rPr>
                <w:rFonts w:ascii="Garamond" w:hAnsi="Garamond"/>
                <w:i w:val="0"/>
              </w:rPr>
            </w:pPr>
          </w:p>
        </w:tc>
      </w:tr>
      <w:tr w:rsidR="000E0244" w:rsidRPr="004976BC" w14:paraId="56B68BE5" w14:textId="77777777" w:rsidTr="00A026B9">
        <w:trPr>
          <w:cantSplit/>
          <w:jc w:val="center"/>
        </w:trPr>
        <w:tc>
          <w:tcPr>
            <w:tcW w:w="162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036380" w14:textId="77777777" w:rsidR="000E0244" w:rsidRPr="004976BC" w:rsidRDefault="000E0244" w:rsidP="00A026B9">
            <w:pPr>
              <w:pStyle w:val="Introduzione"/>
              <w:rPr>
                <w:rFonts w:ascii="Garamond" w:hAnsi="Garamond"/>
                <w:i w:val="0"/>
              </w:rPr>
            </w:pPr>
          </w:p>
        </w:tc>
        <w:tc>
          <w:tcPr>
            <w:tcW w:w="153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0D0F73"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168279" w14:textId="77777777" w:rsidR="000E0244" w:rsidRPr="004976BC" w:rsidRDefault="000E0244" w:rsidP="00A026B9">
            <w:pPr>
              <w:pStyle w:val="Introduzione"/>
              <w:ind w:firstLine="0"/>
              <w:rPr>
                <w:rFonts w:ascii="Garamond" w:hAnsi="Garamond"/>
                <w:i w:val="0"/>
              </w:rPr>
            </w:pPr>
            <w:r w:rsidRPr="004976BC">
              <w:rPr>
                <w:rFonts w:ascii="Garamond" w:hAnsi="Garamond"/>
                <w:i w:val="0"/>
              </w:rPr>
              <w:t>Dirigente I fascia a tempo determinato</w:t>
            </w:r>
          </w:p>
        </w:tc>
        <w:tc>
          <w:tcPr>
            <w:tcW w:w="22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831AD" w14:textId="77777777" w:rsidR="000E0244" w:rsidRPr="004976BC" w:rsidRDefault="000E0244" w:rsidP="00A026B9">
            <w:pPr>
              <w:pStyle w:val="Introduzione"/>
              <w:rPr>
                <w:rFonts w:ascii="Garamond" w:hAnsi="Garamond"/>
                <w:i w:val="0"/>
              </w:rPr>
            </w:pPr>
          </w:p>
        </w:tc>
      </w:tr>
      <w:tr w:rsidR="000E0244" w:rsidRPr="004976BC" w14:paraId="60ECC0AC" w14:textId="77777777" w:rsidTr="00A026B9">
        <w:trPr>
          <w:cantSplit/>
          <w:jc w:val="center"/>
        </w:trPr>
        <w:tc>
          <w:tcPr>
            <w:tcW w:w="162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21A60F" w14:textId="77777777" w:rsidR="000E0244" w:rsidRPr="004976BC" w:rsidRDefault="000E0244" w:rsidP="00A026B9">
            <w:pPr>
              <w:pStyle w:val="Introduzione"/>
              <w:ind w:firstLine="0"/>
              <w:rPr>
                <w:rFonts w:ascii="Garamond" w:hAnsi="Garamond"/>
                <w:i w:val="0"/>
              </w:rPr>
            </w:pPr>
            <w:r w:rsidRPr="004976BC">
              <w:rPr>
                <w:rFonts w:ascii="Garamond" w:hAnsi="Garamond"/>
                <w:i w:val="0"/>
              </w:rPr>
              <w:t xml:space="preserve">Dirigenti di </w:t>
            </w:r>
            <w:r>
              <w:rPr>
                <w:rFonts w:ascii="Garamond" w:hAnsi="Garamond"/>
                <w:i w:val="0"/>
              </w:rPr>
              <w:t>II</w:t>
            </w:r>
            <w:r w:rsidRPr="004976BC">
              <w:rPr>
                <w:rFonts w:ascii="Garamond" w:hAnsi="Garamond"/>
                <w:i w:val="0"/>
              </w:rPr>
              <w:t xml:space="preserve"> fascia</w:t>
            </w:r>
          </w:p>
        </w:tc>
        <w:tc>
          <w:tcPr>
            <w:tcW w:w="153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C6D70" w14:textId="77777777" w:rsidR="000E0244" w:rsidRPr="004976BC" w:rsidRDefault="000E0244" w:rsidP="00A026B9">
            <w:pPr>
              <w:pStyle w:val="Introduzione"/>
              <w:ind w:firstLine="0"/>
              <w:rPr>
                <w:rFonts w:ascii="Garamond" w:hAnsi="Garamond"/>
                <w:i w:val="0"/>
              </w:rPr>
            </w:pPr>
            <w:r w:rsidRPr="004976BC">
              <w:rPr>
                <w:rFonts w:ascii="Garamond" w:hAnsi="Garamond"/>
                <w:i w:val="0"/>
              </w:rPr>
              <w:t xml:space="preserve">Dirigenti di </w:t>
            </w:r>
            <w:r>
              <w:rPr>
                <w:rFonts w:ascii="Garamond" w:hAnsi="Garamond"/>
                <w:i w:val="0"/>
              </w:rPr>
              <w:t>II</w:t>
            </w:r>
            <w:r w:rsidRPr="004976BC">
              <w:rPr>
                <w:rFonts w:ascii="Garamond" w:hAnsi="Garamond"/>
                <w:i w:val="0"/>
              </w:rPr>
              <w:t xml:space="preserve"> fascia</w:t>
            </w: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2F08F3" w14:textId="77777777" w:rsidR="000E0244" w:rsidRPr="004976BC" w:rsidRDefault="000E0244" w:rsidP="00A026B9">
            <w:pPr>
              <w:pStyle w:val="Introduzione"/>
              <w:ind w:firstLine="0"/>
              <w:rPr>
                <w:rFonts w:ascii="Garamond" w:hAnsi="Garamond"/>
                <w:i w:val="0"/>
              </w:rPr>
            </w:pPr>
            <w:r w:rsidRPr="004976BC">
              <w:rPr>
                <w:rFonts w:ascii="Garamond" w:hAnsi="Garamond"/>
                <w:i w:val="0"/>
              </w:rPr>
              <w:t>Referendario</w:t>
            </w:r>
          </w:p>
        </w:tc>
        <w:tc>
          <w:tcPr>
            <w:tcW w:w="22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773302" w14:textId="77777777" w:rsidR="000E0244" w:rsidRPr="004976BC" w:rsidRDefault="000E0244" w:rsidP="00A026B9">
            <w:pPr>
              <w:pStyle w:val="Introduzione"/>
              <w:rPr>
                <w:rFonts w:ascii="Garamond" w:hAnsi="Garamond"/>
                <w:i w:val="0"/>
              </w:rPr>
            </w:pPr>
          </w:p>
        </w:tc>
      </w:tr>
      <w:tr w:rsidR="000E0244" w:rsidRPr="004976BC" w14:paraId="392847E8" w14:textId="77777777" w:rsidTr="00A026B9">
        <w:trPr>
          <w:cantSplit/>
          <w:jc w:val="center"/>
        </w:trPr>
        <w:tc>
          <w:tcPr>
            <w:tcW w:w="162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A86484" w14:textId="77777777" w:rsidR="000E0244" w:rsidRPr="004976BC" w:rsidRDefault="000E0244" w:rsidP="00A026B9">
            <w:pPr>
              <w:pStyle w:val="Introduzione"/>
              <w:rPr>
                <w:rFonts w:ascii="Garamond" w:hAnsi="Garamond"/>
                <w:i w:val="0"/>
              </w:rPr>
            </w:pPr>
          </w:p>
        </w:tc>
        <w:tc>
          <w:tcPr>
            <w:tcW w:w="153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251A95"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799F12" w14:textId="77777777" w:rsidR="000E0244" w:rsidRPr="004976BC" w:rsidRDefault="000E0244" w:rsidP="00A026B9">
            <w:pPr>
              <w:pStyle w:val="Introduzione"/>
              <w:ind w:firstLine="0"/>
              <w:rPr>
                <w:rFonts w:ascii="Garamond" w:hAnsi="Garamond"/>
                <w:i w:val="0"/>
              </w:rPr>
            </w:pPr>
            <w:r w:rsidRPr="004976BC">
              <w:rPr>
                <w:rFonts w:ascii="Garamond" w:hAnsi="Garamond"/>
                <w:i w:val="0"/>
              </w:rPr>
              <w:t>Dirigente II fascia</w:t>
            </w:r>
          </w:p>
        </w:tc>
        <w:tc>
          <w:tcPr>
            <w:tcW w:w="22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84052" w14:textId="77777777" w:rsidR="000E0244" w:rsidRPr="004976BC" w:rsidRDefault="000E0244" w:rsidP="00A026B9">
            <w:pPr>
              <w:pStyle w:val="Introduzione"/>
              <w:rPr>
                <w:rFonts w:ascii="Garamond" w:hAnsi="Garamond"/>
                <w:i w:val="0"/>
              </w:rPr>
            </w:pPr>
          </w:p>
        </w:tc>
      </w:tr>
      <w:tr w:rsidR="000E0244" w:rsidRPr="004976BC" w14:paraId="658BB9AC" w14:textId="77777777" w:rsidTr="00A026B9">
        <w:trPr>
          <w:cantSplit/>
          <w:jc w:val="center"/>
        </w:trPr>
        <w:tc>
          <w:tcPr>
            <w:tcW w:w="162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5B5902" w14:textId="77777777" w:rsidR="000E0244" w:rsidRPr="004976BC" w:rsidRDefault="000E0244" w:rsidP="00A026B9">
            <w:pPr>
              <w:pStyle w:val="Introduzione"/>
              <w:rPr>
                <w:rFonts w:ascii="Garamond" w:hAnsi="Garamond"/>
                <w:i w:val="0"/>
              </w:rPr>
            </w:pPr>
          </w:p>
        </w:tc>
        <w:tc>
          <w:tcPr>
            <w:tcW w:w="153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7297BE"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340AB8" w14:textId="77777777" w:rsidR="000E0244" w:rsidRPr="004976BC" w:rsidRDefault="000E0244" w:rsidP="00A026B9">
            <w:pPr>
              <w:pStyle w:val="Introduzione"/>
              <w:ind w:firstLine="0"/>
              <w:rPr>
                <w:rFonts w:ascii="Garamond" w:hAnsi="Garamond"/>
                <w:i w:val="0"/>
              </w:rPr>
            </w:pPr>
            <w:r w:rsidRPr="004976BC">
              <w:rPr>
                <w:rFonts w:ascii="Garamond" w:hAnsi="Garamond"/>
                <w:i w:val="0"/>
              </w:rPr>
              <w:t>Dirigente II fascia a tempo determinato</w:t>
            </w:r>
          </w:p>
        </w:tc>
        <w:tc>
          <w:tcPr>
            <w:tcW w:w="22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8C259C" w14:textId="77777777" w:rsidR="000E0244" w:rsidRPr="004976BC" w:rsidRDefault="000E0244" w:rsidP="00A026B9">
            <w:pPr>
              <w:pStyle w:val="Introduzione"/>
              <w:rPr>
                <w:rFonts w:ascii="Garamond" w:hAnsi="Garamond"/>
                <w:i w:val="0"/>
              </w:rPr>
            </w:pPr>
          </w:p>
        </w:tc>
      </w:tr>
      <w:tr w:rsidR="000E0244" w:rsidRPr="004976BC" w14:paraId="3B27569A" w14:textId="77777777" w:rsidTr="00A026B9">
        <w:trPr>
          <w:cantSplit/>
          <w:trHeight w:val="254"/>
          <w:jc w:val="center"/>
        </w:trPr>
        <w:tc>
          <w:tcPr>
            <w:tcW w:w="1620"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3C5ED9D2" w14:textId="77777777" w:rsidR="000E0244" w:rsidRPr="004976BC" w:rsidRDefault="000E0244" w:rsidP="00A026B9">
            <w:pPr>
              <w:pStyle w:val="Introduzione"/>
              <w:ind w:firstLine="0"/>
              <w:rPr>
                <w:rFonts w:ascii="Garamond" w:hAnsi="Garamond"/>
                <w:i w:val="0"/>
              </w:rPr>
            </w:pPr>
            <w:r w:rsidRPr="004976BC">
              <w:rPr>
                <w:rFonts w:ascii="Garamond" w:hAnsi="Garamond"/>
                <w:i w:val="0"/>
              </w:rPr>
              <w:t>Personale non dirigente</w:t>
            </w:r>
          </w:p>
        </w:tc>
        <w:tc>
          <w:tcPr>
            <w:tcW w:w="1536"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1DD71B11"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w:t>
            </w:r>
          </w:p>
        </w:tc>
        <w:tc>
          <w:tcPr>
            <w:tcW w:w="4200" w:type="dxa"/>
            <w:tcBorders>
              <w:top w:val="single" w:sz="4" w:space="0" w:color="000000"/>
              <w:left w:val="single" w:sz="4" w:space="0" w:color="000000"/>
            </w:tcBorders>
            <w:shd w:val="clear" w:color="auto" w:fill="auto"/>
            <w:tcMar>
              <w:top w:w="0" w:type="dxa"/>
              <w:left w:w="108" w:type="dxa"/>
              <w:bottom w:w="0" w:type="dxa"/>
              <w:right w:w="108" w:type="dxa"/>
            </w:tcMar>
          </w:tcPr>
          <w:p w14:paraId="6036237B" w14:textId="77777777" w:rsidR="000E0244" w:rsidRPr="004976BC" w:rsidRDefault="000E0244" w:rsidP="00A026B9">
            <w:pPr>
              <w:pStyle w:val="Introduzione"/>
              <w:ind w:firstLine="0"/>
              <w:rPr>
                <w:rFonts w:ascii="Garamond" w:hAnsi="Garamond"/>
                <w:i w:val="0"/>
              </w:rPr>
            </w:pPr>
            <w:r w:rsidRPr="004976BC">
              <w:rPr>
                <w:rFonts w:ascii="Garamond" w:hAnsi="Garamond"/>
                <w:i w:val="0"/>
              </w:rPr>
              <w:t xml:space="preserve">Categoria A – Fascia </w:t>
            </w:r>
            <w:r>
              <w:rPr>
                <w:rFonts w:ascii="Garamond" w:hAnsi="Garamond"/>
                <w:i w:val="0"/>
              </w:rPr>
              <w:t>10</w:t>
            </w:r>
          </w:p>
        </w:tc>
        <w:tc>
          <w:tcPr>
            <w:tcW w:w="222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7FC0A64" w14:textId="77777777" w:rsidR="000E0244" w:rsidRPr="004976BC" w:rsidRDefault="000E0244" w:rsidP="00A026B9">
            <w:pPr>
              <w:pStyle w:val="Introduzione"/>
              <w:ind w:firstLine="0"/>
              <w:rPr>
                <w:rFonts w:ascii="Garamond" w:hAnsi="Garamond"/>
                <w:i w:val="0"/>
              </w:rPr>
            </w:pPr>
            <w:r w:rsidRPr="004976BC">
              <w:rPr>
                <w:rFonts w:ascii="Garamond" w:hAnsi="Garamond"/>
                <w:i w:val="0"/>
              </w:rPr>
              <w:t xml:space="preserve">CCNL del </w:t>
            </w:r>
            <w:r>
              <w:rPr>
                <w:rFonts w:ascii="Garamond" w:hAnsi="Garamond"/>
                <w:i w:val="0"/>
              </w:rPr>
              <w:t>07.10.2022</w:t>
            </w:r>
            <w:r w:rsidRPr="004976BC">
              <w:rPr>
                <w:rFonts w:ascii="Garamond" w:hAnsi="Garamond"/>
                <w:i w:val="0"/>
              </w:rPr>
              <w:t xml:space="preserve"> </w:t>
            </w:r>
            <w:r>
              <w:rPr>
                <w:rFonts w:ascii="Garamond" w:hAnsi="Garamond"/>
                <w:i w:val="0"/>
              </w:rPr>
              <w:t>triennio giuridico ed economico 2016-2018</w:t>
            </w:r>
          </w:p>
        </w:tc>
      </w:tr>
      <w:tr w:rsidR="000E0244" w:rsidRPr="004976BC" w14:paraId="70B3FC7D" w14:textId="77777777" w:rsidTr="00A026B9">
        <w:trPr>
          <w:cantSplit/>
          <w:trHeight w:val="254"/>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6F32153A" w14:textId="77777777" w:rsidR="000E0244" w:rsidRPr="004976BC" w:rsidRDefault="000E0244" w:rsidP="00A026B9">
            <w:pPr>
              <w:pStyle w:val="Introduzione"/>
              <w:ind w:firstLine="0"/>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6F65569E" w14:textId="77777777" w:rsidR="000E0244" w:rsidRPr="004976BC" w:rsidRDefault="000E0244" w:rsidP="00A026B9">
            <w:pPr>
              <w:pStyle w:val="Introduzione"/>
              <w:ind w:firstLine="0"/>
              <w:rPr>
                <w:rFonts w:ascii="Garamond" w:hAnsi="Garamond"/>
                <w:i w:val="0"/>
              </w:rPr>
            </w:pPr>
          </w:p>
        </w:tc>
        <w:tc>
          <w:tcPr>
            <w:tcW w:w="4200" w:type="dxa"/>
            <w:tcBorders>
              <w:top w:val="single" w:sz="4" w:space="0" w:color="000000"/>
              <w:left w:val="single" w:sz="4" w:space="0" w:color="000000"/>
            </w:tcBorders>
            <w:shd w:val="clear" w:color="auto" w:fill="auto"/>
            <w:tcMar>
              <w:top w:w="0" w:type="dxa"/>
              <w:left w:w="108" w:type="dxa"/>
              <w:bottom w:w="0" w:type="dxa"/>
              <w:right w:w="108" w:type="dxa"/>
            </w:tcMar>
          </w:tcPr>
          <w:p w14:paraId="1DB8D1AE"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 – Fascia 9</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650B170" w14:textId="77777777" w:rsidR="000E0244" w:rsidRPr="004976BC" w:rsidRDefault="000E0244" w:rsidP="00A026B9">
            <w:pPr>
              <w:pStyle w:val="Introduzione"/>
              <w:ind w:firstLine="0"/>
              <w:rPr>
                <w:rFonts w:ascii="Garamond" w:hAnsi="Garamond"/>
                <w:i w:val="0"/>
              </w:rPr>
            </w:pPr>
          </w:p>
        </w:tc>
      </w:tr>
      <w:tr w:rsidR="000E0244" w:rsidRPr="004976BC" w14:paraId="5D016000"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43EA2957"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0940D809"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AC7430"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 – Fascia 8</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DF221A4" w14:textId="77777777" w:rsidR="000E0244" w:rsidRPr="004976BC" w:rsidRDefault="000E0244" w:rsidP="00A026B9">
            <w:pPr>
              <w:pStyle w:val="Introduzione"/>
              <w:rPr>
                <w:rFonts w:ascii="Garamond" w:hAnsi="Garamond"/>
                <w:i w:val="0"/>
              </w:rPr>
            </w:pPr>
          </w:p>
        </w:tc>
      </w:tr>
      <w:tr w:rsidR="000E0244" w:rsidRPr="004976BC" w14:paraId="3205BA12"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18CCCE86"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041B9B16"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195B82"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 – Fascia 7</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1D84CC4" w14:textId="77777777" w:rsidR="000E0244" w:rsidRPr="004976BC" w:rsidRDefault="000E0244" w:rsidP="00A026B9">
            <w:pPr>
              <w:pStyle w:val="Introduzione"/>
              <w:rPr>
                <w:rFonts w:ascii="Garamond" w:hAnsi="Garamond"/>
                <w:i w:val="0"/>
              </w:rPr>
            </w:pPr>
          </w:p>
        </w:tc>
      </w:tr>
      <w:tr w:rsidR="000E0244" w:rsidRPr="004976BC" w14:paraId="3DE244DF"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20C0073A"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01E208E0"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77B33D1"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 – Fascia 6</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C7FCCD8" w14:textId="77777777" w:rsidR="000E0244" w:rsidRPr="004976BC" w:rsidRDefault="000E0244" w:rsidP="00A026B9">
            <w:pPr>
              <w:pStyle w:val="Introduzione"/>
              <w:rPr>
                <w:rFonts w:ascii="Garamond" w:hAnsi="Garamond"/>
                <w:i w:val="0"/>
              </w:rPr>
            </w:pPr>
          </w:p>
        </w:tc>
      </w:tr>
      <w:tr w:rsidR="000E0244" w:rsidRPr="004976BC" w14:paraId="78362F69"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2C790704"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3A0EDC6D"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2B0F5F"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 – Fascia 5</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9F99E2D" w14:textId="77777777" w:rsidR="000E0244" w:rsidRPr="004976BC" w:rsidRDefault="000E0244" w:rsidP="00A026B9">
            <w:pPr>
              <w:pStyle w:val="Introduzione"/>
              <w:rPr>
                <w:rFonts w:ascii="Garamond" w:hAnsi="Garamond"/>
                <w:i w:val="0"/>
              </w:rPr>
            </w:pPr>
          </w:p>
        </w:tc>
      </w:tr>
      <w:tr w:rsidR="000E0244" w:rsidRPr="004976BC" w14:paraId="14618D2E"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51C5D424"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2D6852CE"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3D67A1"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 – Fascia 4</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CBD4735" w14:textId="77777777" w:rsidR="000E0244" w:rsidRPr="004976BC" w:rsidRDefault="000E0244" w:rsidP="00A026B9">
            <w:pPr>
              <w:pStyle w:val="Introduzione"/>
              <w:rPr>
                <w:rFonts w:ascii="Garamond" w:hAnsi="Garamond"/>
                <w:i w:val="0"/>
              </w:rPr>
            </w:pPr>
          </w:p>
        </w:tc>
      </w:tr>
      <w:tr w:rsidR="000E0244" w:rsidRPr="004976BC" w14:paraId="37414324"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7D71D7C7"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136FE4BB"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A6A217"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 – Fascia 3</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1A52320" w14:textId="77777777" w:rsidR="000E0244" w:rsidRPr="004976BC" w:rsidRDefault="000E0244" w:rsidP="00A026B9">
            <w:pPr>
              <w:pStyle w:val="Introduzione"/>
              <w:rPr>
                <w:rFonts w:ascii="Garamond" w:hAnsi="Garamond"/>
                <w:i w:val="0"/>
              </w:rPr>
            </w:pPr>
          </w:p>
        </w:tc>
      </w:tr>
      <w:tr w:rsidR="000E0244" w:rsidRPr="004976BC" w14:paraId="763F8BF7"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5DB97E9D"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303B3DBB"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BBBE99A"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 – Fascia 2</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2FD9B67" w14:textId="77777777" w:rsidR="000E0244" w:rsidRPr="004976BC" w:rsidRDefault="000E0244" w:rsidP="00A026B9">
            <w:pPr>
              <w:pStyle w:val="Introduzione"/>
              <w:rPr>
                <w:rFonts w:ascii="Garamond" w:hAnsi="Garamond"/>
                <w:i w:val="0"/>
              </w:rPr>
            </w:pPr>
          </w:p>
        </w:tc>
      </w:tr>
      <w:tr w:rsidR="000E0244" w:rsidRPr="004976BC" w14:paraId="5C448FBF"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7EE982DB"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5F4DFCC6"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E72374"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A – Fascia 1</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747E5B8" w14:textId="77777777" w:rsidR="000E0244" w:rsidRPr="004976BC" w:rsidRDefault="000E0244" w:rsidP="00A026B9">
            <w:pPr>
              <w:pStyle w:val="Introduzione"/>
              <w:rPr>
                <w:rFonts w:ascii="Garamond" w:hAnsi="Garamond"/>
                <w:i w:val="0"/>
              </w:rPr>
            </w:pPr>
          </w:p>
        </w:tc>
      </w:tr>
      <w:tr w:rsidR="000E0244" w:rsidRPr="004976BC" w14:paraId="2E53D76B"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4D4B6C4D" w14:textId="77777777" w:rsidR="000E0244" w:rsidRPr="004976BC" w:rsidRDefault="000E0244" w:rsidP="00A026B9">
            <w:pPr>
              <w:pStyle w:val="Introduzione"/>
              <w:rPr>
                <w:rFonts w:ascii="Garamond" w:hAnsi="Garamond"/>
                <w:i w:val="0"/>
              </w:rPr>
            </w:pPr>
          </w:p>
        </w:tc>
        <w:tc>
          <w:tcPr>
            <w:tcW w:w="1536"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61869E9C"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w:t>
            </w: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7FC24F" w14:textId="77777777" w:rsidR="000E0244" w:rsidRPr="004976BC" w:rsidRDefault="000E0244" w:rsidP="00A026B9">
            <w:pPr>
              <w:pStyle w:val="Introduzione"/>
              <w:ind w:firstLine="0"/>
              <w:rPr>
                <w:rFonts w:ascii="Garamond" w:hAnsi="Garamond"/>
                <w:i w:val="0"/>
              </w:rPr>
            </w:pPr>
            <w:r w:rsidRPr="004976BC">
              <w:rPr>
                <w:rFonts w:ascii="Garamond" w:hAnsi="Garamond"/>
                <w:i w:val="0"/>
              </w:rPr>
              <w:t xml:space="preserve">Categoria B – Fascia </w:t>
            </w:r>
            <w:r>
              <w:rPr>
                <w:rFonts w:ascii="Garamond" w:hAnsi="Garamond"/>
                <w:i w:val="0"/>
              </w:rPr>
              <w:t>10</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44DF8F0" w14:textId="77777777" w:rsidR="000E0244" w:rsidRPr="004976BC" w:rsidRDefault="000E0244" w:rsidP="00A026B9">
            <w:pPr>
              <w:pStyle w:val="Introduzione"/>
              <w:rPr>
                <w:rFonts w:ascii="Garamond" w:hAnsi="Garamond"/>
                <w:i w:val="0"/>
              </w:rPr>
            </w:pPr>
          </w:p>
        </w:tc>
      </w:tr>
      <w:tr w:rsidR="000E0244" w:rsidRPr="004976BC" w14:paraId="14114958"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617C019B"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6D567A10" w14:textId="77777777" w:rsidR="000E0244" w:rsidRPr="004976BC" w:rsidRDefault="000E0244" w:rsidP="00A026B9">
            <w:pPr>
              <w:pStyle w:val="Introduzione"/>
              <w:ind w:firstLine="0"/>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95A117"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 – Fascia 9</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C51AAC5" w14:textId="77777777" w:rsidR="000E0244" w:rsidRPr="004976BC" w:rsidRDefault="000E0244" w:rsidP="00A026B9">
            <w:pPr>
              <w:pStyle w:val="Introduzione"/>
              <w:rPr>
                <w:rFonts w:ascii="Garamond" w:hAnsi="Garamond"/>
                <w:i w:val="0"/>
              </w:rPr>
            </w:pPr>
          </w:p>
        </w:tc>
      </w:tr>
      <w:tr w:rsidR="000E0244" w:rsidRPr="004976BC" w14:paraId="3BE66333"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76377F85"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4A240741"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3371EDB"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 – Fascia 8</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4A79405" w14:textId="77777777" w:rsidR="000E0244" w:rsidRPr="004976BC" w:rsidRDefault="000E0244" w:rsidP="00A026B9">
            <w:pPr>
              <w:pStyle w:val="Introduzione"/>
              <w:rPr>
                <w:rFonts w:ascii="Garamond" w:hAnsi="Garamond"/>
                <w:i w:val="0"/>
              </w:rPr>
            </w:pPr>
          </w:p>
        </w:tc>
      </w:tr>
      <w:tr w:rsidR="000E0244" w:rsidRPr="004976BC" w14:paraId="3C2D205B"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10787E23"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798BB9B0"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5F7EE4"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 – Fascia 7</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A939E4F" w14:textId="77777777" w:rsidR="000E0244" w:rsidRPr="004976BC" w:rsidRDefault="000E0244" w:rsidP="00A026B9">
            <w:pPr>
              <w:pStyle w:val="Introduzione"/>
              <w:rPr>
                <w:rFonts w:ascii="Garamond" w:hAnsi="Garamond"/>
                <w:i w:val="0"/>
              </w:rPr>
            </w:pPr>
          </w:p>
        </w:tc>
      </w:tr>
      <w:tr w:rsidR="000E0244" w:rsidRPr="004976BC" w14:paraId="1068EE5B"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2A3F1B40"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52053812"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D44F1DE"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 – Fascia 6</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8FF97A2" w14:textId="77777777" w:rsidR="000E0244" w:rsidRPr="004976BC" w:rsidRDefault="000E0244" w:rsidP="00A026B9">
            <w:pPr>
              <w:pStyle w:val="Introduzione"/>
              <w:rPr>
                <w:rFonts w:ascii="Garamond" w:hAnsi="Garamond"/>
                <w:i w:val="0"/>
              </w:rPr>
            </w:pPr>
          </w:p>
        </w:tc>
      </w:tr>
      <w:tr w:rsidR="000E0244" w:rsidRPr="004976BC" w14:paraId="53966E85"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248CDDFF"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4B2D374F"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AFA9F8"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 – Fascia 5</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E184186" w14:textId="77777777" w:rsidR="000E0244" w:rsidRPr="004976BC" w:rsidRDefault="000E0244" w:rsidP="00A026B9">
            <w:pPr>
              <w:pStyle w:val="Introduzione"/>
              <w:rPr>
                <w:rFonts w:ascii="Garamond" w:hAnsi="Garamond"/>
                <w:i w:val="0"/>
              </w:rPr>
            </w:pPr>
          </w:p>
        </w:tc>
      </w:tr>
      <w:tr w:rsidR="000E0244" w:rsidRPr="004976BC" w14:paraId="74FFA657"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4D1AD109"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18D2359E"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35F9EBA"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 – Fascia 4</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659257B" w14:textId="77777777" w:rsidR="000E0244" w:rsidRPr="004976BC" w:rsidRDefault="000E0244" w:rsidP="00A026B9">
            <w:pPr>
              <w:pStyle w:val="Introduzione"/>
              <w:rPr>
                <w:rFonts w:ascii="Garamond" w:hAnsi="Garamond"/>
                <w:i w:val="0"/>
              </w:rPr>
            </w:pPr>
          </w:p>
        </w:tc>
      </w:tr>
      <w:tr w:rsidR="000E0244" w:rsidRPr="004976BC" w14:paraId="39C2D66B"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0E9D3C76"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4125413A"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44170D"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 – Fascia 3</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835246A" w14:textId="77777777" w:rsidR="000E0244" w:rsidRPr="004976BC" w:rsidRDefault="000E0244" w:rsidP="00A026B9">
            <w:pPr>
              <w:pStyle w:val="Introduzione"/>
              <w:rPr>
                <w:rFonts w:ascii="Garamond" w:hAnsi="Garamond"/>
                <w:i w:val="0"/>
              </w:rPr>
            </w:pPr>
          </w:p>
        </w:tc>
      </w:tr>
      <w:tr w:rsidR="000E0244" w:rsidRPr="004976BC" w14:paraId="0903D71F" w14:textId="77777777" w:rsidTr="00A026B9">
        <w:trPr>
          <w:cantSplit/>
          <w:jc w:val="center"/>
        </w:trPr>
        <w:tc>
          <w:tcPr>
            <w:tcW w:w="1620" w:type="dxa"/>
            <w:vMerge/>
            <w:tcBorders>
              <w:left w:val="single" w:sz="4" w:space="0" w:color="000000"/>
            </w:tcBorders>
            <w:shd w:val="clear" w:color="auto" w:fill="auto"/>
            <w:tcMar>
              <w:top w:w="0" w:type="dxa"/>
              <w:left w:w="108" w:type="dxa"/>
              <w:bottom w:w="0" w:type="dxa"/>
              <w:right w:w="108" w:type="dxa"/>
            </w:tcMar>
            <w:vAlign w:val="center"/>
          </w:tcPr>
          <w:p w14:paraId="02A88D88"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tcBorders>
            <w:shd w:val="clear" w:color="auto" w:fill="auto"/>
            <w:tcMar>
              <w:top w:w="0" w:type="dxa"/>
              <w:left w:w="108" w:type="dxa"/>
              <w:bottom w:w="0" w:type="dxa"/>
              <w:right w:w="108" w:type="dxa"/>
            </w:tcMar>
            <w:vAlign w:val="center"/>
          </w:tcPr>
          <w:p w14:paraId="174A58E6"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4135C4"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 – Fascia 2</w:t>
            </w:r>
          </w:p>
        </w:tc>
        <w:tc>
          <w:tcPr>
            <w:tcW w:w="22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2B87240" w14:textId="77777777" w:rsidR="000E0244" w:rsidRPr="004976BC" w:rsidRDefault="000E0244" w:rsidP="00A026B9">
            <w:pPr>
              <w:pStyle w:val="Introduzione"/>
              <w:rPr>
                <w:rFonts w:ascii="Garamond" w:hAnsi="Garamond"/>
                <w:i w:val="0"/>
              </w:rPr>
            </w:pPr>
          </w:p>
        </w:tc>
      </w:tr>
      <w:tr w:rsidR="000E0244" w:rsidRPr="004976BC" w14:paraId="4E48D368" w14:textId="77777777" w:rsidTr="00A026B9">
        <w:trPr>
          <w:cantSplit/>
          <w:jc w:val="center"/>
        </w:trPr>
        <w:tc>
          <w:tcPr>
            <w:tcW w:w="1620"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36079E1" w14:textId="77777777" w:rsidR="000E0244" w:rsidRPr="004976BC" w:rsidRDefault="000E0244" w:rsidP="00A026B9">
            <w:pPr>
              <w:pStyle w:val="Introduzione"/>
              <w:rPr>
                <w:rFonts w:ascii="Garamond" w:hAnsi="Garamond"/>
                <w:i w:val="0"/>
              </w:rPr>
            </w:pPr>
          </w:p>
        </w:tc>
        <w:tc>
          <w:tcPr>
            <w:tcW w:w="1536"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5730A0BA" w14:textId="77777777" w:rsidR="000E0244" w:rsidRPr="004976BC" w:rsidRDefault="000E0244" w:rsidP="00A026B9">
            <w:pPr>
              <w:pStyle w:val="Introduzione"/>
              <w:rPr>
                <w:rFonts w:ascii="Garamond" w:hAnsi="Garamond"/>
                <w:i w:val="0"/>
              </w:rPr>
            </w:pPr>
          </w:p>
        </w:tc>
        <w:tc>
          <w:tcPr>
            <w:tcW w:w="42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92E04D" w14:textId="77777777" w:rsidR="000E0244" w:rsidRPr="004976BC" w:rsidRDefault="000E0244" w:rsidP="00A026B9">
            <w:pPr>
              <w:pStyle w:val="Introduzione"/>
              <w:ind w:firstLine="0"/>
              <w:rPr>
                <w:rFonts w:ascii="Garamond" w:hAnsi="Garamond"/>
                <w:i w:val="0"/>
              </w:rPr>
            </w:pPr>
            <w:r w:rsidRPr="004976BC">
              <w:rPr>
                <w:rFonts w:ascii="Garamond" w:hAnsi="Garamond"/>
                <w:i w:val="0"/>
              </w:rPr>
              <w:t>Categoria B – Fascia 1</w:t>
            </w:r>
          </w:p>
        </w:tc>
        <w:tc>
          <w:tcPr>
            <w:tcW w:w="222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3D6EB" w14:textId="77777777" w:rsidR="000E0244" w:rsidRPr="004976BC" w:rsidRDefault="000E0244" w:rsidP="00A026B9">
            <w:pPr>
              <w:pStyle w:val="Introduzione"/>
              <w:rPr>
                <w:rFonts w:ascii="Garamond" w:hAnsi="Garamond"/>
                <w:i w:val="0"/>
              </w:rPr>
            </w:pPr>
          </w:p>
        </w:tc>
      </w:tr>
    </w:tbl>
    <w:p w14:paraId="5AE3150C" w14:textId="77777777" w:rsidR="000E0244" w:rsidRPr="008678E4" w:rsidRDefault="000E0244" w:rsidP="000E0244">
      <w:pPr>
        <w:pStyle w:val="Introduzione"/>
        <w:spacing w:before="0" w:beforeAutospacing="0" w:after="120" w:afterAutospacing="0" w:line="360" w:lineRule="auto"/>
        <w:rPr>
          <w:i w:val="0"/>
          <w:sz w:val="24"/>
        </w:rPr>
      </w:pPr>
    </w:p>
    <w:p w14:paraId="54AB4626" w14:textId="77777777" w:rsidR="000E0244" w:rsidRPr="004976BC" w:rsidRDefault="000E0244" w:rsidP="000E0244">
      <w:pPr>
        <w:pStyle w:val="Introduzione"/>
        <w:ind w:firstLine="0"/>
        <w:rPr>
          <w:b/>
          <w:bCs/>
          <w:i w:val="0"/>
          <w:sz w:val="24"/>
        </w:rPr>
      </w:pPr>
      <w:r w:rsidRPr="004976BC">
        <w:rPr>
          <w:b/>
          <w:bCs/>
          <w:i w:val="0"/>
          <w:sz w:val="24"/>
        </w:rPr>
        <w:t>Tabella 13 - Indennità e compensi accessori corrisposti al personale in servizio per comparto</w:t>
      </w:r>
    </w:p>
    <w:p w14:paraId="49AF0302"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Nella tabella sono previste due specifiche voci per rilevare tutte le competenze relative al personale comandato/distaccato presso l’amministrazione (voce cod. S761) separando da esse quelle sostenute per straordinario erogato al personale militare (voce cod. T105). Tale modalità di rilevazione consente di distinguere le spese di cui sopra da quelle riferite al personale dipendente dall’amministrazione, rilevato in tabella 1, e di escluderle dal calcolo della retribuzione media pro-capite. Pertanto, nella colonna relativa alla voce “Indennità uffici diretta collaborazione Ministro” (cod. S760) va rilevata soltanto la spesa sostenuta per il personale dipendente, mentre quella riferita al personale esterno va indicata tra le competenze identificate con la voce codice S761.</w:t>
      </w:r>
    </w:p>
    <w:p w14:paraId="5A135072" w14:textId="77777777" w:rsidR="000E0244" w:rsidRPr="001F6043" w:rsidRDefault="000E0244" w:rsidP="000E0244">
      <w:pPr>
        <w:pStyle w:val="Introduzione"/>
        <w:spacing w:before="0" w:beforeAutospacing="0" w:after="120" w:afterAutospacing="0" w:line="360" w:lineRule="auto"/>
        <w:rPr>
          <w:i w:val="0"/>
          <w:sz w:val="24"/>
        </w:rPr>
      </w:pPr>
    </w:p>
    <w:p w14:paraId="320214C2" w14:textId="77777777" w:rsidR="000E0244" w:rsidRPr="004976BC" w:rsidRDefault="000E0244" w:rsidP="000E0244">
      <w:pPr>
        <w:pStyle w:val="Introduzione"/>
        <w:spacing w:before="0" w:beforeAutospacing="0" w:after="120" w:afterAutospacing="0" w:line="360" w:lineRule="auto"/>
        <w:ind w:firstLine="0"/>
        <w:rPr>
          <w:rFonts w:ascii="Garamond" w:hAnsi="Garamond"/>
          <w:b/>
          <w:bCs/>
          <w:i w:val="0"/>
          <w:sz w:val="24"/>
        </w:rPr>
      </w:pPr>
      <w:r w:rsidRPr="004976BC">
        <w:rPr>
          <w:rFonts w:ascii="Garamond" w:hAnsi="Garamond"/>
          <w:b/>
          <w:bCs/>
          <w:i w:val="0"/>
          <w:sz w:val="24"/>
        </w:rPr>
        <w:t>Indennità e compensi a</w:t>
      </w:r>
      <w:r>
        <w:rPr>
          <w:rFonts w:ascii="Garamond" w:hAnsi="Garamond"/>
          <w:b/>
          <w:bCs/>
          <w:i w:val="0"/>
          <w:sz w:val="24"/>
        </w:rPr>
        <w:t>ccessori specifici</w:t>
      </w:r>
      <w:r w:rsidRPr="004976BC">
        <w:rPr>
          <w:rFonts w:ascii="Garamond" w:hAnsi="Garamond"/>
          <w:b/>
          <w:bCs/>
          <w:i w:val="0"/>
          <w:sz w:val="24"/>
        </w:rPr>
        <w:t xml:space="preserve"> da integrare con quelli indicati nelle istruzioni generali</w:t>
      </w:r>
    </w:p>
    <w:tbl>
      <w:tblPr>
        <w:tblW w:w="9589" w:type="dxa"/>
        <w:jc w:val="center"/>
        <w:tblLayout w:type="fixed"/>
        <w:tblCellMar>
          <w:left w:w="10" w:type="dxa"/>
          <w:right w:w="10" w:type="dxa"/>
        </w:tblCellMar>
        <w:tblLook w:val="0000" w:firstRow="0" w:lastRow="0" w:firstColumn="0" w:lastColumn="0" w:noHBand="0" w:noVBand="0"/>
      </w:tblPr>
      <w:tblGrid>
        <w:gridCol w:w="1476"/>
        <w:gridCol w:w="3108"/>
        <w:gridCol w:w="5005"/>
      </w:tblGrid>
      <w:tr w:rsidR="000E0244" w:rsidRPr="004976BC" w14:paraId="509A4CAA" w14:textId="77777777" w:rsidTr="00A026B9">
        <w:trPr>
          <w:tblHeader/>
          <w:jc w:val="center"/>
        </w:trPr>
        <w:tc>
          <w:tcPr>
            <w:tcW w:w="147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14E32D2C"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Codice</w:t>
            </w:r>
          </w:p>
        </w:tc>
        <w:tc>
          <w:tcPr>
            <w:tcW w:w="310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A48AA87" w14:textId="77777777" w:rsidR="000E0244" w:rsidRPr="004976BC" w:rsidRDefault="000E0244" w:rsidP="00A026B9">
            <w:pPr>
              <w:pStyle w:val="Introduzione"/>
              <w:rPr>
                <w:rFonts w:ascii="Garamond" w:hAnsi="Garamond"/>
                <w:b/>
                <w:bCs/>
                <w:i w:val="0"/>
              </w:rPr>
            </w:pPr>
            <w:r w:rsidRPr="004976BC">
              <w:rPr>
                <w:rFonts w:ascii="Garamond" w:hAnsi="Garamond"/>
                <w:b/>
                <w:bCs/>
                <w:i w:val="0"/>
              </w:rPr>
              <w:t>Voci di spesa</w:t>
            </w:r>
          </w:p>
        </w:tc>
        <w:tc>
          <w:tcPr>
            <w:tcW w:w="5005"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tcPr>
          <w:p w14:paraId="00C2EA11" w14:textId="77777777" w:rsidR="000E0244" w:rsidRPr="004976BC" w:rsidRDefault="000E0244" w:rsidP="00A026B9">
            <w:pPr>
              <w:pStyle w:val="Introduzione"/>
              <w:rPr>
                <w:rFonts w:ascii="Garamond" w:hAnsi="Garamond"/>
                <w:b/>
                <w:bCs/>
                <w:i w:val="0"/>
              </w:rPr>
            </w:pPr>
            <w:r w:rsidRPr="004976BC">
              <w:rPr>
                <w:rFonts w:ascii="Garamond" w:hAnsi="Garamond"/>
                <w:b/>
                <w:bCs/>
                <w:i w:val="0"/>
              </w:rPr>
              <w:t>Descrizione</w:t>
            </w:r>
          </w:p>
        </w:tc>
      </w:tr>
      <w:tr w:rsidR="000E0244" w:rsidRPr="00BC1EE8" w14:paraId="657F0D8D" w14:textId="77777777" w:rsidTr="00A026B9">
        <w:trPr>
          <w:trHeight w:val="510"/>
          <w:tblHeader/>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7C0254" w14:textId="77777777" w:rsidR="000E0244" w:rsidRPr="004976BC" w:rsidRDefault="000E0244" w:rsidP="00A026B9">
            <w:pPr>
              <w:pStyle w:val="Introduzione"/>
              <w:ind w:firstLine="0"/>
              <w:jc w:val="left"/>
              <w:rPr>
                <w:rFonts w:ascii="Garamond" w:hAnsi="Garamond"/>
                <w:b/>
                <w:bCs/>
                <w:i w:val="0"/>
              </w:rPr>
            </w:pPr>
            <w:r w:rsidRPr="004976BC">
              <w:rPr>
                <w:rFonts w:ascii="Garamond" w:hAnsi="Garamond"/>
                <w:b/>
                <w:bCs/>
                <w:i w:val="0"/>
              </w:rPr>
              <w:t>I109</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723D64" w14:textId="77777777" w:rsidR="000E0244" w:rsidRPr="004976BC" w:rsidRDefault="000E0244" w:rsidP="00A026B9">
            <w:pPr>
              <w:pStyle w:val="Introduzione"/>
              <w:ind w:firstLine="0"/>
              <w:jc w:val="left"/>
              <w:rPr>
                <w:rFonts w:ascii="Garamond" w:hAnsi="Garamond"/>
                <w:b/>
                <w:bCs/>
                <w:i w:val="0"/>
              </w:rPr>
            </w:pPr>
            <w:r w:rsidRPr="004976BC">
              <w:rPr>
                <w:rFonts w:ascii="Garamond" w:hAnsi="Garamond"/>
                <w:b/>
                <w:bCs/>
                <w:i w:val="0"/>
              </w:rPr>
              <w:t>Indennità di presidenza</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9D5E2" w14:textId="77777777" w:rsidR="000E0244" w:rsidRPr="00F072D4" w:rsidRDefault="000E0244" w:rsidP="00A026B9">
            <w:pPr>
              <w:pStyle w:val="Introduzione"/>
              <w:ind w:firstLine="0"/>
              <w:jc w:val="left"/>
              <w:rPr>
                <w:rFonts w:ascii="Garamond" w:hAnsi="Garamond"/>
                <w:i w:val="0"/>
              </w:rPr>
            </w:pPr>
            <w:r w:rsidRPr="00BB23D2">
              <w:rPr>
                <w:rFonts w:ascii="Garamond" w:hAnsi="Garamond"/>
                <w:i w:val="0"/>
              </w:rPr>
              <w:t>art.71 CCNL 2016-2018</w:t>
            </w:r>
          </w:p>
        </w:tc>
      </w:tr>
      <w:tr w:rsidR="000E0244" w:rsidRPr="004976BC" w14:paraId="5F40C25D" w14:textId="77777777" w:rsidTr="00A026B9">
        <w:trPr>
          <w:trHeight w:val="51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37BAE1" w14:textId="77777777" w:rsidR="000E0244" w:rsidRPr="004976BC" w:rsidRDefault="000E0244" w:rsidP="00A026B9">
            <w:pPr>
              <w:pStyle w:val="Introduzione"/>
              <w:ind w:firstLine="0"/>
              <w:jc w:val="left"/>
              <w:rPr>
                <w:rFonts w:ascii="Garamond" w:hAnsi="Garamond"/>
                <w:b/>
                <w:bCs/>
                <w:i w:val="0"/>
              </w:rPr>
            </w:pPr>
            <w:r w:rsidRPr="004976BC">
              <w:rPr>
                <w:rFonts w:ascii="Garamond" w:hAnsi="Garamond"/>
                <w:b/>
                <w:bCs/>
                <w:i w:val="0"/>
              </w:rPr>
              <w:t>I207</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092FB8" w14:textId="77777777" w:rsidR="000E0244" w:rsidRPr="004976BC" w:rsidRDefault="000E0244" w:rsidP="00A026B9">
            <w:pPr>
              <w:pStyle w:val="Introduzione"/>
              <w:ind w:firstLine="0"/>
              <w:jc w:val="left"/>
              <w:rPr>
                <w:rFonts w:ascii="Garamond" w:hAnsi="Garamond"/>
                <w:b/>
                <w:bCs/>
                <w:i w:val="0"/>
              </w:rPr>
            </w:pPr>
            <w:r w:rsidRPr="004976BC">
              <w:rPr>
                <w:rFonts w:ascii="Garamond" w:hAnsi="Garamond"/>
                <w:b/>
                <w:bCs/>
                <w:i w:val="0"/>
              </w:rPr>
              <w:t>Retribuzione di posizione</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8617E" w14:textId="77777777" w:rsidR="000E0244" w:rsidRPr="004976BC" w:rsidRDefault="000E0244" w:rsidP="00A026B9">
            <w:pPr>
              <w:pStyle w:val="Introduzione"/>
              <w:ind w:firstLine="0"/>
              <w:jc w:val="left"/>
              <w:rPr>
                <w:rFonts w:ascii="Garamond" w:hAnsi="Garamond"/>
                <w:i w:val="0"/>
              </w:rPr>
            </w:pPr>
            <w:r w:rsidRPr="00F072D4">
              <w:rPr>
                <w:rFonts w:ascii="Garamond" w:hAnsi="Garamond"/>
                <w:i w:val="0"/>
              </w:rPr>
              <w:t>Parte fissa - CCNL del 11.03.2022 triennio 2016-2018 art. 38,41,42</w:t>
            </w:r>
          </w:p>
        </w:tc>
      </w:tr>
      <w:tr w:rsidR="000E0244" w:rsidRPr="004976BC" w14:paraId="22165728" w14:textId="77777777" w:rsidTr="00A026B9">
        <w:trPr>
          <w:trHeight w:val="51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6D4E57" w14:textId="77777777" w:rsidR="000E0244" w:rsidRPr="004976BC" w:rsidRDefault="000E0244" w:rsidP="00A026B9">
            <w:pPr>
              <w:pStyle w:val="Introduzione"/>
              <w:ind w:firstLine="0"/>
              <w:jc w:val="left"/>
              <w:rPr>
                <w:rFonts w:ascii="Garamond" w:hAnsi="Garamond"/>
                <w:b/>
                <w:bCs/>
                <w:i w:val="0"/>
              </w:rPr>
            </w:pPr>
            <w:r w:rsidRPr="004976BC">
              <w:rPr>
                <w:rFonts w:ascii="Garamond" w:hAnsi="Garamond"/>
                <w:b/>
                <w:bCs/>
                <w:i w:val="0"/>
              </w:rPr>
              <w:t>I507</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63474E" w14:textId="77777777" w:rsidR="000E0244" w:rsidRPr="004976BC" w:rsidRDefault="000E0244" w:rsidP="00A026B9">
            <w:pPr>
              <w:pStyle w:val="Introduzione"/>
              <w:ind w:firstLine="0"/>
              <w:jc w:val="left"/>
              <w:rPr>
                <w:rFonts w:ascii="Garamond" w:hAnsi="Garamond"/>
                <w:b/>
                <w:bCs/>
                <w:i w:val="0"/>
              </w:rPr>
            </w:pPr>
            <w:r w:rsidRPr="004976BC">
              <w:rPr>
                <w:rFonts w:ascii="Garamond" w:hAnsi="Garamond"/>
                <w:b/>
                <w:bCs/>
                <w:i w:val="0"/>
              </w:rPr>
              <w:t>Retribuzione di posizione – quota variabile</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36429" w14:textId="77777777" w:rsidR="000E0244" w:rsidRPr="004976BC" w:rsidRDefault="000E0244" w:rsidP="00A026B9">
            <w:pPr>
              <w:pStyle w:val="Introduzione"/>
              <w:ind w:firstLine="0"/>
              <w:jc w:val="left"/>
              <w:rPr>
                <w:rFonts w:ascii="Garamond" w:hAnsi="Garamond"/>
                <w:i w:val="0"/>
              </w:rPr>
            </w:pPr>
            <w:r w:rsidRPr="00F072D4">
              <w:rPr>
                <w:rFonts w:ascii="Garamond" w:hAnsi="Garamond"/>
                <w:i w:val="0"/>
              </w:rPr>
              <w:t xml:space="preserve">Parte variabile - CCNL del 11.03.2022 </w:t>
            </w:r>
            <w:r>
              <w:rPr>
                <w:rFonts w:ascii="Garamond" w:hAnsi="Garamond"/>
                <w:i w:val="0"/>
              </w:rPr>
              <w:t xml:space="preserve">triennio </w:t>
            </w:r>
            <w:r w:rsidRPr="00F072D4">
              <w:rPr>
                <w:rFonts w:ascii="Garamond" w:hAnsi="Garamond"/>
                <w:i w:val="0"/>
              </w:rPr>
              <w:t>2016-2018 art. 38, 41, 42</w:t>
            </w:r>
          </w:p>
        </w:tc>
      </w:tr>
      <w:tr w:rsidR="000E0244" w:rsidRPr="004976BC" w14:paraId="4C6920F4" w14:textId="77777777" w:rsidTr="00A026B9">
        <w:trPr>
          <w:trHeight w:val="51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1A6057" w14:textId="77777777" w:rsidR="000E0244" w:rsidRPr="004976BC" w:rsidRDefault="000E0244" w:rsidP="00A026B9">
            <w:pPr>
              <w:pStyle w:val="Introduzione"/>
              <w:ind w:firstLine="0"/>
              <w:jc w:val="left"/>
              <w:rPr>
                <w:rFonts w:ascii="Garamond" w:hAnsi="Garamond"/>
                <w:b/>
                <w:bCs/>
                <w:i w:val="0"/>
              </w:rPr>
            </w:pPr>
            <w:r w:rsidRPr="004976BC">
              <w:rPr>
                <w:rFonts w:ascii="Garamond" w:hAnsi="Garamond"/>
                <w:b/>
                <w:bCs/>
                <w:i w:val="0"/>
              </w:rPr>
              <w:t>I212</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EEB608" w14:textId="77777777" w:rsidR="000E0244" w:rsidRPr="004976BC" w:rsidRDefault="000E0244" w:rsidP="00A026B9">
            <w:pPr>
              <w:pStyle w:val="Introduzione"/>
              <w:ind w:firstLine="0"/>
              <w:jc w:val="left"/>
              <w:rPr>
                <w:rFonts w:ascii="Garamond" w:hAnsi="Garamond"/>
                <w:b/>
                <w:bCs/>
                <w:i w:val="0"/>
              </w:rPr>
            </w:pPr>
            <w:r w:rsidRPr="004976BC">
              <w:rPr>
                <w:rFonts w:ascii="Garamond" w:hAnsi="Garamond"/>
                <w:b/>
                <w:bCs/>
                <w:i w:val="0"/>
              </w:rPr>
              <w:t>Retribuzione di risultato</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A353C" w14:textId="77777777" w:rsidR="000E0244" w:rsidRPr="004976BC" w:rsidRDefault="000E0244" w:rsidP="00A026B9">
            <w:pPr>
              <w:pStyle w:val="Introduzione"/>
              <w:ind w:firstLine="0"/>
              <w:jc w:val="left"/>
              <w:rPr>
                <w:rFonts w:ascii="Garamond" w:hAnsi="Garamond"/>
                <w:i w:val="0"/>
              </w:rPr>
            </w:pPr>
            <w:r w:rsidRPr="00D4784C">
              <w:rPr>
                <w:rFonts w:ascii="Garamond" w:hAnsi="Garamond"/>
                <w:i w:val="0"/>
              </w:rPr>
              <w:t>CCNL del 11.03.2022 triennio 2016-2018 art</w:t>
            </w:r>
            <w:r>
              <w:rPr>
                <w:rFonts w:ascii="Garamond" w:hAnsi="Garamond"/>
                <w:i w:val="0"/>
              </w:rPr>
              <w:t>t</w:t>
            </w:r>
            <w:r w:rsidRPr="00D4784C">
              <w:rPr>
                <w:rFonts w:ascii="Garamond" w:hAnsi="Garamond"/>
                <w:i w:val="0"/>
              </w:rPr>
              <w:t>. 38,</w:t>
            </w:r>
            <w:r>
              <w:rPr>
                <w:rFonts w:ascii="Garamond" w:hAnsi="Garamond"/>
                <w:i w:val="0"/>
              </w:rPr>
              <w:t xml:space="preserve"> </w:t>
            </w:r>
            <w:r w:rsidRPr="00D4784C">
              <w:rPr>
                <w:rFonts w:ascii="Garamond" w:hAnsi="Garamond"/>
                <w:i w:val="0"/>
              </w:rPr>
              <w:t>41</w:t>
            </w:r>
          </w:p>
        </w:tc>
      </w:tr>
      <w:tr w:rsidR="000E0244" w:rsidRPr="004976BC" w14:paraId="58A862BB" w14:textId="77777777" w:rsidTr="00A026B9">
        <w:trPr>
          <w:trHeight w:val="528"/>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220887"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S230</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AE25B8" w14:textId="77777777" w:rsidR="000E0244" w:rsidRPr="004976BC" w:rsidRDefault="000E0244" w:rsidP="00A026B9">
            <w:pPr>
              <w:pStyle w:val="Introduzione"/>
              <w:ind w:firstLine="0"/>
              <w:rPr>
                <w:rFonts w:ascii="Garamond" w:hAnsi="Garamond"/>
                <w:b/>
                <w:bCs/>
                <w:i w:val="0"/>
              </w:rPr>
            </w:pPr>
            <w:r>
              <w:rPr>
                <w:rFonts w:ascii="Garamond" w:hAnsi="Garamond"/>
                <w:b/>
                <w:bCs/>
                <w:i w:val="0"/>
              </w:rPr>
              <w:t>Specifico comp. access. a</w:t>
            </w:r>
            <w:r w:rsidRPr="004976BC">
              <w:rPr>
                <w:rFonts w:ascii="Garamond" w:hAnsi="Garamond"/>
                <w:b/>
                <w:bCs/>
                <w:i w:val="0"/>
              </w:rPr>
              <w:t>rt.</w:t>
            </w:r>
            <w:r>
              <w:rPr>
                <w:rFonts w:ascii="Garamond" w:hAnsi="Garamond"/>
                <w:b/>
                <w:bCs/>
                <w:i w:val="0"/>
              </w:rPr>
              <w:t xml:space="preserve"> </w:t>
            </w:r>
            <w:r w:rsidRPr="004976BC">
              <w:rPr>
                <w:rFonts w:ascii="Garamond" w:hAnsi="Garamond"/>
                <w:b/>
                <w:bCs/>
                <w:i w:val="0"/>
              </w:rPr>
              <w:t>83 c.6 CCNL 02/05 (p.</w:t>
            </w:r>
            <w:r>
              <w:rPr>
                <w:rFonts w:ascii="Garamond" w:hAnsi="Garamond"/>
                <w:b/>
                <w:bCs/>
                <w:i w:val="0"/>
              </w:rPr>
              <w:t xml:space="preserve"> </w:t>
            </w:r>
            <w:r w:rsidRPr="004976BC">
              <w:rPr>
                <w:rFonts w:ascii="Garamond" w:hAnsi="Garamond"/>
                <w:b/>
                <w:bCs/>
                <w:i w:val="0"/>
              </w:rPr>
              <w:t>variabile)</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9D54A" w14:textId="77777777" w:rsidR="000E0244" w:rsidRPr="00160023" w:rsidRDefault="000E0244" w:rsidP="00A026B9">
            <w:pPr>
              <w:pStyle w:val="Introduzione"/>
              <w:ind w:firstLine="0"/>
              <w:rPr>
                <w:rFonts w:ascii="Garamond" w:hAnsi="Garamond"/>
                <w:i w:val="0"/>
              </w:rPr>
            </w:pPr>
            <w:r w:rsidRPr="00160023">
              <w:rPr>
                <w:rFonts w:ascii="Garamond" w:hAnsi="Garamond"/>
                <w:i w:val="0"/>
              </w:rPr>
              <w:t>Specifico compenso accessorio (parte variabile) previsto per il personale non dirigente dall’art. 83 comma 6, 2 e 3 linea del CCNL quadriennio normativo 2002-2005 e biennio economico 2004-2005</w:t>
            </w:r>
          </w:p>
        </w:tc>
      </w:tr>
      <w:tr w:rsidR="000E0244" w:rsidRPr="004976BC" w14:paraId="06DF6E80" w14:textId="77777777" w:rsidTr="00A026B9">
        <w:trPr>
          <w:trHeight w:val="34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E07A85"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S201</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C93150"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Indennità di turno</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57A3F" w14:textId="77777777" w:rsidR="000E0244" w:rsidRPr="00160023" w:rsidRDefault="000E0244" w:rsidP="00A026B9">
            <w:pPr>
              <w:pStyle w:val="Introduzione"/>
              <w:ind w:firstLine="0"/>
              <w:rPr>
                <w:rFonts w:ascii="Garamond" w:hAnsi="Garamond"/>
                <w:i w:val="0"/>
              </w:rPr>
            </w:pPr>
            <w:r w:rsidRPr="00160023">
              <w:rPr>
                <w:rFonts w:ascii="Garamond" w:hAnsi="Garamond"/>
                <w:i w:val="0"/>
              </w:rPr>
              <w:t>art.74 CCNL 2016-2018</w:t>
            </w:r>
          </w:p>
        </w:tc>
      </w:tr>
      <w:tr w:rsidR="000E0244" w:rsidRPr="004976BC" w14:paraId="1F8B05E2" w14:textId="77777777" w:rsidTr="00A026B9">
        <w:trPr>
          <w:trHeight w:val="34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9ECD09"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S604</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2CB660"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Compensi oneri rischi e disagi</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D4E21" w14:textId="77777777" w:rsidR="000E0244" w:rsidRPr="00160023" w:rsidRDefault="000E0244" w:rsidP="00A026B9">
            <w:pPr>
              <w:pStyle w:val="Introduzione"/>
              <w:ind w:firstLine="0"/>
              <w:rPr>
                <w:rFonts w:ascii="Garamond" w:hAnsi="Garamond"/>
                <w:i w:val="0"/>
              </w:rPr>
            </w:pPr>
            <w:r w:rsidRPr="00160023">
              <w:rPr>
                <w:rFonts w:ascii="Garamond" w:hAnsi="Garamond"/>
                <w:i w:val="0"/>
              </w:rPr>
              <w:t>art.74 CCNL 2016-2018</w:t>
            </w:r>
          </w:p>
        </w:tc>
      </w:tr>
      <w:tr w:rsidR="000E0244" w:rsidRPr="004976BC" w14:paraId="37AD6C24" w14:textId="77777777" w:rsidTr="00A026B9">
        <w:trPr>
          <w:trHeight w:val="34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6D63ED"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S616</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9F571D"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Ind</w:t>
            </w:r>
            <w:r>
              <w:rPr>
                <w:rFonts w:ascii="Garamond" w:hAnsi="Garamond"/>
                <w:b/>
                <w:bCs/>
                <w:i w:val="0"/>
              </w:rPr>
              <w:t>.</w:t>
            </w:r>
            <w:r w:rsidRPr="004976BC">
              <w:rPr>
                <w:rFonts w:ascii="Garamond" w:hAnsi="Garamond"/>
                <w:b/>
                <w:bCs/>
                <w:i w:val="0"/>
              </w:rPr>
              <w:t xml:space="preserve"> funz. Posiz. Organiz.</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DA91C" w14:textId="77777777" w:rsidR="000E0244" w:rsidRPr="00160023" w:rsidRDefault="000E0244" w:rsidP="00A026B9">
            <w:pPr>
              <w:pStyle w:val="Introduzione"/>
              <w:ind w:firstLine="0"/>
              <w:rPr>
                <w:rFonts w:ascii="Garamond" w:hAnsi="Garamond"/>
                <w:i w:val="0"/>
              </w:rPr>
            </w:pPr>
            <w:r w:rsidRPr="00160023">
              <w:rPr>
                <w:rFonts w:ascii="Garamond" w:hAnsi="Garamond"/>
                <w:i w:val="0"/>
              </w:rPr>
              <w:t>Artt. 27 e 28 CCNL PCM 2002-2005</w:t>
            </w:r>
          </w:p>
        </w:tc>
      </w:tr>
      <w:tr w:rsidR="000E0244" w:rsidRPr="004976BC" w14:paraId="186F183D" w14:textId="77777777" w:rsidTr="00A026B9">
        <w:trPr>
          <w:trHeight w:val="34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1A7A2C"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S630</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CD9C55"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Compensi produttività</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36B7A" w14:textId="77777777" w:rsidR="000E0244" w:rsidRPr="004976BC" w:rsidRDefault="000E0244" w:rsidP="00A026B9">
            <w:pPr>
              <w:pStyle w:val="Introduzione"/>
              <w:ind w:firstLine="0"/>
              <w:rPr>
                <w:rFonts w:ascii="Garamond" w:hAnsi="Garamond"/>
                <w:i w:val="0"/>
              </w:rPr>
            </w:pPr>
            <w:r w:rsidRPr="00BC1EE8">
              <w:rPr>
                <w:rFonts w:ascii="Garamond" w:hAnsi="Garamond"/>
                <w:i w:val="0"/>
              </w:rPr>
              <w:t>art.7</w:t>
            </w:r>
            <w:r>
              <w:rPr>
                <w:rFonts w:ascii="Garamond" w:hAnsi="Garamond"/>
                <w:i w:val="0"/>
              </w:rPr>
              <w:t>4, 76</w:t>
            </w:r>
            <w:r w:rsidRPr="00BC1EE8">
              <w:rPr>
                <w:rFonts w:ascii="Garamond" w:hAnsi="Garamond"/>
                <w:i w:val="0"/>
              </w:rPr>
              <w:t xml:space="preserve"> </w:t>
            </w:r>
            <w:r w:rsidRPr="004976BC">
              <w:rPr>
                <w:rFonts w:ascii="Garamond" w:hAnsi="Garamond"/>
                <w:i w:val="0"/>
              </w:rPr>
              <w:t>CCNL</w:t>
            </w:r>
            <w:r>
              <w:rPr>
                <w:rFonts w:ascii="Garamond" w:hAnsi="Garamond"/>
                <w:i w:val="0"/>
              </w:rPr>
              <w:t xml:space="preserve"> 2016-2018</w:t>
            </w:r>
          </w:p>
        </w:tc>
      </w:tr>
      <w:tr w:rsidR="000E0244" w:rsidRPr="004976BC" w14:paraId="4791BDB1" w14:textId="77777777" w:rsidTr="00A026B9">
        <w:trPr>
          <w:trHeight w:val="34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01ABBB"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S708</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262164"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Incentivi alla mobilità</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BC7ED" w14:textId="77777777" w:rsidR="000E0244" w:rsidRPr="004976BC" w:rsidRDefault="000E0244" w:rsidP="00A026B9">
            <w:pPr>
              <w:pStyle w:val="Introduzione"/>
              <w:ind w:firstLine="0"/>
              <w:rPr>
                <w:rFonts w:ascii="Garamond" w:hAnsi="Garamond"/>
                <w:i w:val="0"/>
              </w:rPr>
            </w:pPr>
            <w:r w:rsidRPr="00BC1EE8">
              <w:rPr>
                <w:rFonts w:ascii="Garamond" w:hAnsi="Garamond"/>
                <w:i w:val="0"/>
              </w:rPr>
              <w:t>art.7</w:t>
            </w:r>
            <w:r>
              <w:rPr>
                <w:rFonts w:ascii="Garamond" w:hAnsi="Garamond"/>
                <w:i w:val="0"/>
              </w:rPr>
              <w:t>4</w:t>
            </w:r>
            <w:r w:rsidRPr="00BC1EE8">
              <w:rPr>
                <w:rFonts w:ascii="Garamond" w:hAnsi="Garamond"/>
                <w:i w:val="0"/>
              </w:rPr>
              <w:t xml:space="preserve"> </w:t>
            </w:r>
            <w:r w:rsidRPr="004976BC">
              <w:rPr>
                <w:rFonts w:ascii="Garamond" w:hAnsi="Garamond"/>
                <w:i w:val="0"/>
              </w:rPr>
              <w:t>CCNL</w:t>
            </w:r>
            <w:r>
              <w:rPr>
                <w:rFonts w:ascii="Garamond" w:hAnsi="Garamond"/>
                <w:i w:val="0"/>
              </w:rPr>
              <w:t xml:space="preserve"> 2016-2018</w:t>
            </w:r>
          </w:p>
        </w:tc>
      </w:tr>
      <w:tr w:rsidR="000E0244" w:rsidRPr="004976BC" w14:paraId="6B40D3D8" w14:textId="77777777" w:rsidTr="00A026B9">
        <w:trPr>
          <w:trHeight w:val="34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270D09"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S760</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2BF507"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 xml:space="preserve">Indennità uffici </w:t>
            </w:r>
            <w:r>
              <w:rPr>
                <w:rFonts w:ascii="Garamond" w:hAnsi="Garamond"/>
                <w:b/>
                <w:bCs/>
                <w:i w:val="0"/>
              </w:rPr>
              <w:t>diretta collaborazione Ministro</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3D075" w14:textId="77777777" w:rsidR="000E0244" w:rsidRPr="004976BC" w:rsidRDefault="000E0244" w:rsidP="00A026B9">
            <w:pPr>
              <w:pStyle w:val="Introduzione"/>
              <w:ind w:firstLine="0"/>
              <w:rPr>
                <w:rFonts w:ascii="Garamond" w:hAnsi="Garamond"/>
                <w:i w:val="0"/>
              </w:rPr>
            </w:pPr>
            <w:r w:rsidRPr="004976BC">
              <w:rPr>
                <w:rFonts w:ascii="Garamond" w:hAnsi="Garamond"/>
                <w:i w:val="0"/>
              </w:rPr>
              <w:t>Art.14, comma 2, d.lgs. 165/2001</w:t>
            </w:r>
          </w:p>
        </w:tc>
      </w:tr>
      <w:tr w:rsidR="000E0244" w:rsidRPr="004976BC" w14:paraId="6D6B9340" w14:textId="77777777" w:rsidTr="00A026B9">
        <w:trPr>
          <w:trHeight w:val="340"/>
          <w:jc w:val="center"/>
        </w:trPr>
        <w:tc>
          <w:tcPr>
            <w:tcW w:w="14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0C0047"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lastRenderedPageBreak/>
              <w:t>T105</w:t>
            </w:r>
          </w:p>
        </w:tc>
        <w:tc>
          <w:tcPr>
            <w:tcW w:w="31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73728B" w14:textId="77777777" w:rsidR="000E0244" w:rsidRPr="004976BC" w:rsidRDefault="000E0244" w:rsidP="00A026B9">
            <w:pPr>
              <w:pStyle w:val="Introduzione"/>
              <w:ind w:firstLine="0"/>
              <w:rPr>
                <w:rFonts w:ascii="Garamond" w:hAnsi="Garamond"/>
                <w:b/>
                <w:bCs/>
                <w:i w:val="0"/>
              </w:rPr>
            </w:pPr>
            <w:r w:rsidRPr="004976BC">
              <w:rPr>
                <w:rFonts w:ascii="Garamond" w:hAnsi="Garamond"/>
                <w:b/>
                <w:bCs/>
                <w:i w:val="0"/>
              </w:rPr>
              <w:t>Straordinario personale militare</w:t>
            </w:r>
          </w:p>
        </w:tc>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E14AA" w14:textId="77777777" w:rsidR="000E0244" w:rsidRPr="004976BC" w:rsidRDefault="000E0244" w:rsidP="00A026B9">
            <w:pPr>
              <w:pStyle w:val="Introduzione"/>
              <w:ind w:firstLine="0"/>
              <w:rPr>
                <w:rFonts w:ascii="Garamond" w:hAnsi="Garamond"/>
                <w:i w:val="0"/>
              </w:rPr>
            </w:pPr>
            <w:r w:rsidRPr="004976BC">
              <w:rPr>
                <w:rFonts w:ascii="Garamond" w:hAnsi="Garamond"/>
                <w:i w:val="0"/>
              </w:rPr>
              <w:t>Compensi per lavoro straordinario</w:t>
            </w:r>
          </w:p>
        </w:tc>
      </w:tr>
    </w:tbl>
    <w:p w14:paraId="52FCE1C1" w14:textId="77777777" w:rsidR="000E0244" w:rsidRDefault="000E0244" w:rsidP="000E0244">
      <w:pPr>
        <w:pStyle w:val="Introduzione"/>
        <w:spacing w:before="0" w:beforeAutospacing="0" w:after="120" w:afterAutospacing="0" w:line="360" w:lineRule="auto"/>
        <w:rPr>
          <w:i w:val="0"/>
          <w:sz w:val="24"/>
        </w:rPr>
      </w:pPr>
    </w:p>
    <w:p w14:paraId="4A6D8B58" w14:textId="77777777" w:rsidR="000E0244" w:rsidRPr="00523D09" w:rsidRDefault="000E0244" w:rsidP="000E0244">
      <w:pPr>
        <w:pStyle w:val="Titolo2"/>
      </w:pPr>
      <w:bookmarkStart w:id="4" w:name="_Toc169797168"/>
      <w:r w:rsidRPr="00523D09">
        <w:t>AUTORITÀ INDIPENDENTI, ENTI EX ART. 60 D.LGS. 165/2001, ENTI LISTA S13</w:t>
      </w:r>
      <w:bookmarkEnd w:id="4"/>
    </w:p>
    <w:p w14:paraId="67878DD3"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 xml:space="preserve">Gli enti che compongono questi eterogenei gruppi, riuniti convenzionalmente in </w:t>
      </w:r>
      <w:r>
        <w:rPr>
          <w:rFonts w:ascii="Garamond" w:hAnsi="Garamond"/>
          <w:i w:val="0"/>
          <w:sz w:val="24"/>
        </w:rPr>
        <w:t>tre</w:t>
      </w:r>
      <w:r w:rsidRPr="004976BC">
        <w:rPr>
          <w:rFonts w:ascii="Garamond" w:hAnsi="Garamond"/>
          <w:i w:val="0"/>
          <w:sz w:val="24"/>
        </w:rPr>
        <w:t xml:space="preserve"> “contratti”, presentano la comune caratteristica di avere una grande varietà di contratti di lavoro applicati al proprio personale. P</w:t>
      </w:r>
      <w:r>
        <w:rPr>
          <w:rFonts w:ascii="Garamond" w:hAnsi="Garamond"/>
          <w:i w:val="0"/>
          <w:sz w:val="24"/>
        </w:rPr>
        <w:t>ertanto, p</w:t>
      </w:r>
      <w:r w:rsidRPr="004976BC">
        <w:rPr>
          <w:rFonts w:ascii="Garamond" w:hAnsi="Garamond"/>
          <w:i w:val="0"/>
          <w:sz w:val="24"/>
        </w:rPr>
        <w:t>er effettuare</w:t>
      </w:r>
      <w:r>
        <w:rPr>
          <w:rFonts w:ascii="Garamond" w:hAnsi="Garamond"/>
          <w:i w:val="0"/>
          <w:sz w:val="24"/>
        </w:rPr>
        <w:t xml:space="preserve"> una sintesi delle informazioni</w:t>
      </w:r>
      <w:r w:rsidRPr="004976BC">
        <w:rPr>
          <w:rFonts w:ascii="Garamond" w:hAnsi="Garamond"/>
          <w:i w:val="0"/>
          <w:sz w:val="24"/>
        </w:rPr>
        <w:t xml:space="preserve"> è utilizzato un modello di rilevazione che presenta una struttura molto semplificata rispetto a quella utilizzata nel </w:t>
      </w:r>
      <w:r>
        <w:rPr>
          <w:rFonts w:ascii="Garamond" w:hAnsi="Garamond"/>
          <w:i w:val="0"/>
          <w:sz w:val="24"/>
        </w:rPr>
        <w:t>C</w:t>
      </w:r>
      <w:r w:rsidRPr="004976BC">
        <w:rPr>
          <w:rFonts w:ascii="Garamond" w:hAnsi="Garamond"/>
          <w:i w:val="0"/>
          <w:sz w:val="24"/>
        </w:rPr>
        <w:t>onto annuale per le altre amministrazioni pubbliche. Tale semplificazione riguarda sia il dettaglio delle qualifiche dei dipendenti, distinte unicamente fra dirigenti, non dirigenti e contrattisti (solo dirigenti e non dirigenti per gli enti della lista S13), sia la composizione delle voci di spesa fisse ed accessorie.</w:t>
      </w:r>
    </w:p>
    <w:p w14:paraId="5658D635"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La rilevazione avviene con le medesime tabelle utilizzate per tutti gli altri comparti del pubblico impiego che, con la sola eccezione della tabella 13, hanno una struttura fissa. Ciò significa che le causali (colonne) con cui è rilevato il fenomeno rappresentato da ciascuna tabella (assunzioni, cessazioni, ecc.) potrebbero non trovare applicazione nella realtà di alcuni degli enti (in particolare quelli della lista S13). In tal caso basterà valorizzare solo le colonne di interesse dell’ente, facendo eventualmente ricorso alla modalità residuale (altre cause), normalmente presente nella tabella, nei casi in cui non sia possibile utilizzare in modo appropriato altre causali.</w:t>
      </w:r>
    </w:p>
    <w:p w14:paraId="291E8114"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Al pari di tutti gli altri enti, i dati da inviare si riferiscono all’anno</w:t>
      </w:r>
      <w:r>
        <w:rPr>
          <w:rFonts w:ascii="Garamond" w:hAnsi="Garamond"/>
          <w:i w:val="0"/>
          <w:sz w:val="24"/>
        </w:rPr>
        <w:t xml:space="preserve"> 2023;</w:t>
      </w:r>
      <w:r w:rsidRPr="004976BC">
        <w:rPr>
          <w:rFonts w:ascii="Garamond" w:hAnsi="Garamond"/>
          <w:i w:val="0"/>
          <w:sz w:val="24"/>
        </w:rPr>
        <w:t xml:space="preserve"> l’invio degli stessi potrà avvenire sia in modalità web sia tramite </w:t>
      </w:r>
      <w:r>
        <w:rPr>
          <w:rFonts w:ascii="Garamond" w:hAnsi="Garamond"/>
          <w:i w:val="0"/>
          <w:sz w:val="24"/>
        </w:rPr>
        <w:t>i</w:t>
      </w:r>
      <w:r w:rsidRPr="004976BC">
        <w:rPr>
          <w:rFonts w:ascii="Garamond" w:hAnsi="Garamond"/>
          <w:i w:val="0"/>
          <w:sz w:val="24"/>
        </w:rPr>
        <w:t>l kit excel specifico per ciascuno di questi tre “contratti”.</w:t>
      </w:r>
    </w:p>
    <w:p w14:paraId="124A9D3B"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 xml:space="preserve">Gli enti che per la prima volta compilano il </w:t>
      </w:r>
      <w:r>
        <w:rPr>
          <w:rFonts w:ascii="Garamond" w:hAnsi="Garamond"/>
          <w:i w:val="0"/>
          <w:sz w:val="24"/>
        </w:rPr>
        <w:t>C</w:t>
      </w:r>
      <w:r w:rsidRPr="004976BC">
        <w:rPr>
          <w:rFonts w:ascii="Garamond" w:hAnsi="Garamond"/>
          <w:i w:val="0"/>
          <w:sz w:val="24"/>
        </w:rPr>
        <w:t xml:space="preserve">onto annuale dovranno preliminarmente inviare il modulo di richiesta utenza compilato in ogni sua parte (vedi </w:t>
      </w:r>
      <w:r>
        <w:rPr>
          <w:rFonts w:ascii="Garamond" w:hAnsi="Garamond"/>
          <w:i w:val="0"/>
          <w:sz w:val="24"/>
        </w:rPr>
        <w:t>§ “Modulo richiesta utenza” del capitolo “Informazioni</w:t>
      </w:r>
      <w:r w:rsidRPr="004976BC">
        <w:rPr>
          <w:rFonts w:ascii="Garamond" w:hAnsi="Garamond"/>
          <w:i w:val="0"/>
          <w:sz w:val="24"/>
        </w:rPr>
        <w:t xml:space="preserve"> operative</w:t>
      </w:r>
      <w:r>
        <w:rPr>
          <w:rFonts w:ascii="Garamond" w:hAnsi="Garamond"/>
          <w:i w:val="0"/>
          <w:sz w:val="24"/>
        </w:rPr>
        <w:t>”</w:t>
      </w:r>
      <w:r w:rsidRPr="004976BC">
        <w:rPr>
          <w:rFonts w:ascii="Garamond" w:hAnsi="Garamond"/>
          <w:i w:val="0"/>
          <w:sz w:val="24"/>
        </w:rPr>
        <w:t xml:space="preserve">). Il modulo di richiesta utenza è presente sul sito </w:t>
      </w:r>
      <w:hyperlink r:id="rId8" w:history="1">
        <w:r w:rsidRPr="004976BC">
          <w:rPr>
            <w:rStyle w:val="Collegamentoipertestuale"/>
            <w:rFonts w:ascii="Garamond" w:hAnsi="Garamond"/>
            <w:i w:val="0"/>
            <w:sz w:val="24"/>
          </w:rPr>
          <w:t>www.rgs.mef.gov.it</w:t>
        </w:r>
      </w:hyperlink>
      <w:r w:rsidRPr="004976BC">
        <w:rPr>
          <w:rFonts w:ascii="Garamond" w:hAnsi="Garamond"/>
          <w:i w:val="0"/>
          <w:sz w:val="24"/>
        </w:rPr>
        <w:t xml:space="preserve"> nella pagina “Personale delle PA” – Sezione “Modalità di accesso” e va inviato alla casella di posta elettronica </w:t>
      </w:r>
      <w:hyperlink r:id="rId9" w:history="1">
        <w:r w:rsidRPr="004976BC">
          <w:rPr>
            <w:rStyle w:val="Collegamentoipertestuale"/>
            <w:rFonts w:ascii="Garamond" w:hAnsi="Garamond"/>
            <w:i w:val="0"/>
            <w:sz w:val="24"/>
          </w:rPr>
          <w:t>utenze.sico@mef.gov.it</w:t>
        </w:r>
      </w:hyperlink>
      <w:r w:rsidRPr="004976BC">
        <w:rPr>
          <w:rFonts w:ascii="Garamond" w:hAnsi="Garamond"/>
          <w:i w:val="0"/>
          <w:sz w:val="24"/>
        </w:rPr>
        <w:t>. Le credenziali di accesso verranno inviate all’indirizzo di posta elettronica ordinaria che è stato indicato nel modulo.</w:t>
      </w:r>
    </w:p>
    <w:p w14:paraId="537EA66A" w14:textId="77777777" w:rsidR="000E0244"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 xml:space="preserve">Le Amministrazioni censite nell’elenco ISTAT (lista S13) che non hanno alcun tipo di personale da inserire nelle diverse tabelle di organico (comprese tutte le varie forme flessibili) e nessun tipo di spesa, né i rimborsi per il personale di altri enti utilizzato, devono inviare una email alla casella di posta </w:t>
      </w:r>
      <w:hyperlink r:id="rId10" w:history="1">
        <w:r w:rsidRPr="004976BC">
          <w:rPr>
            <w:rStyle w:val="Collegamentoipertestuale"/>
            <w:rFonts w:ascii="Garamond" w:hAnsi="Garamond"/>
            <w:i w:val="0"/>
            <w:sz w:val="24"/>
          </w:rPr>
          <w:t>utenze.sico@mef.gov.it</w:t>
        </w:r>
      </w:hyperlink>
      <w:r w:rsidRPr="004976BC">
        <w:rPr>
          <w:rFonts w:ascii="Garamond" w:hAnsi="Garamond"/>
          <w:i w:val="0"/>
          <w:sz w:val="24"/>
        </w:rPr>
        <w:t xml:space="preserve"> in cui illustrano la loro situazione. Ad avvenuta acquisizione delle informazioni, sarà cura dell’Ufficio III IGOP indicare gli enti coinvolti come non tenuti alla rilevazione per l’anno.</w:t>
      </w:r>
    </w:p>
    <w:p w14:paraId="3CC32360"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Per quel che riguarda le Autorità di sistema portuale (Enti Lista S13) la figura del Segretario generale, nominato ai sensi dell’art. 10 della legge 28 gennaio 1994, n. 84 e ss.mm.ii, va rilevato nella tabella 1 all’interno della categoria Dirigenti a tempo determinato e nelle altre tabelle di organico e di spesa.</w:t>
      </w:r>
    </w:p>
    <w:p w14:paraId="2530DED0" w14:textId="77777777" w:rsidR="000E0244"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 xml:space="preserve">Per ciò che riguarda il corretto numero di </w:t>
      </w:r>
      <w:r w:rsidRPr="004976BC">
        <w:rPr>
          <w:rFonts w:ascii="Garamond" w:hAnsi="Garamond"/>
          <w:b/>
          <w:i w:val="0"/>
          <w:sz w:val="24"/>
        </w:rPr>
        <w:t>mensilità da inserire nella specifica colonna della tabella 12</w:t>
      </w:r>
      <w:r w:rsidRPr="004976BC">
        <w:rPr>
          <w:rFonts w:ascii="Garamond" w:hAnsi="Garamond"/>
          <w:i w:val="0"/>
          <w:sz w:val="24"/>
        </w:rPr>
        <w:t xml:space="preserve">, si sottolinea che il numero massimo di cedolini riferibili </w:t>
      </w:r>
      <w:r w:rsidRPr="00E02178">
        <w:rPr>
          <w:rFonts w:ascii="Garamond" w:hAnsi="Garamond"/>
          <w:i w:val="0"/>
          <w:sz w:val="24"/>
          <w:u w:val="single"/>
        </w:rPr>
        <w:t>per ciascun dipendente</w:t>
      </w:r>
      <w:r w:rsidRPr="004976BC">
        <w:rPr>
          <w:rFonts w:ascii="Garamond" w:hAnsi="Garamond"/>
          <w:i w:val="0"/>
          <w:sz w:val="24"/>
        </w:rPr>
        <w:t xml:space="preserve"> è pari a 12. In altri termini, le mensilità aggiuntive (tredicesima, quattordicesima etc.) non danno luogo ad ulteriori mensilità da registrare in tale colonna, mentre gli importi andranno inseriti nella colonna “13^ mensilità”.</w:t>
      </w:r>
    </w:p>
    <w:p w14:paraId="5EE0893C" w14:textId="77777777" w:rsidR="000E0244" w:rsidRPr="004976BC" w:rsidRDefault="000E0244" w:rsidP="000E0244">
      <w:pPr>
        <w:pStyle w:val="Introduzione"/>
        <w:spacing w:before="0" w:beforeAutospacing="0" w:after="120" w:afterAutospacing="0" w:line="360" w:lineRule="auto"/>
        <w:ind w:firstLine="0"/>
        <w:rPr>
          <w:rFonts w:ascii="Garamond" w:hAnsi="Garamond"/>
          <w:i w:val="0"/>
          <w:sz w:val="24"/>
        </w:rPr>
      </w:pPr>
      <w:r w:rsidRPr="004976BC">
        <w:rPr>
          <w:rFonts w:ascii="Garamond" w:hAnsi="Garamond"/>
          <w:i w:val="0"/>
          <w:sz w:val="24"/>
        </w:rPr>
        <w:t xml:space="preserve">Il personale artistico </w:t>
      </w:r>
      <w:r>
        <w:rPr>
          <w:rFonts w:ascii="Garamond" w:hAnsi="Garamond"/>
          <w:i w:val="0"/>
          <w:sz w:val="24"/>
        </w:rPr>
        <w:t>(presente</w:t>
      </w:r>
      <w:r w:rsidRPr="004976BC">
        <w:rPr>
          <w:rFonts w:ascii="Garamond" w:hAnsi="Garamond"/>
          <w:i w:val="0"/>
          <w:sz w:val="24"/>
        </w:rPr>
        <w:t xml:space="preserve"> in molti enti appartenenti alla Lista S13</w:t>
      </w:r>
      <w:r>
        <w:rPr>
          <w:rFonts w:ascii="Garamond" w:hAnsi="Garamond"/>
          <w:i w:val="0"/>
          <w:sz w:val="24"/>
        </w:rPr>
        <w:t>)</w:t>
      </w:r>
      <w:r w:rsidRPr="004976BC">
        <w:rPr>
          <w:rFonts w:ascii="Garamond" w:hAnsi="Garamond"/>
          <w:i w:val="0"/>
          <w:sz w:val="24"/>
        </w:rPr>
        <w:t xml:space="preserve"> va rilevato come segue:</w:t>
      </w:r>
    </w:p>
    <w:p w14:paraId="66FD9B0F" w14:textId="77777777" w:rsidR="000E0244" w:rsidRPr="004976BC" w:rsidRDefault="000E0244" w:rsidP="000E0244">
      <w:pPr>
        <w:pStyle w:val="Introduzione"/>
        <w:numPr>
          <w:ilvl w:val="0"/>
          <w:numId w:val="188"/>
        </w:numPr>
        <w:spacing w:before="0" w:beforeAutospacing="0" w:after="120" w:afterAutospacing="0" w:line="360" w:lineRule="auto"/>
        <w:ind w:left="567"/>
        <w:rPr>
          <w:rFonts w:ascii="Garamond" w:hAnsi="Garamond"/>
          <w:i w:val="0"/>
          <w:sz w:val="24"/>
        </w:rPr>
      </w:pPr>
      <w:r w:rsidRPr="004976BC">
        <w:rPr>
          <w:rFonts w:ascii="Garamond" w:hAnsi="Garamond"/>
          <w:i w:val="0"/>
          <w:sz w:val="24"/>
        </w:rPr>
        <w:t>Personale dipendente a tempo indeterminato: in tutte le tabelle di organico e di spesa.</w:t>
      </w:r>
    </w:p>
    <w:p w14:paraId="2A328D9B" w14:textId="77777777" w:rsidR="000E0244" w:rsidRPr="004976BC" w:rsidRDefault="000E0244" w:rsidP="000E0244">
      <w:pPr>
        <w:pStyle w:val="Introduzione"/>
        <w:numPr>
          <w:ilvl w:val="0"/>
          <w:numId w:val="188"/>
        </w:numPr>
        <w:spacing w:before="0" w:beforeAutospacing="0" w:after="120" w:afterAutospacing="0" w:line="360" w:lineRule="auto"/>
        <w:ind w:left="567"/>
        <w:rPr>
          <w:rFonts w:ascii="Garamond" w:hAnsi="Garamond"/>
          <w:i w:val="0"/>
          <w:sz w:val="24"/>
        </w:rPr>
      </w:pPr>
      <w:r w:rsidRPr="004976BC">
        <w:rPr>
          <w:rFonts w:ascii="Garamond" w:hAnsi="Garamond"/>
          <w:i w:val="0"/>
          <w:sz w:val="24"/>
        </w:rPr>
        <w:t>Personale assunto con contratto a tempo determinato: in tabella 2 riconducendo il tempo lavorato alle unità uomo/anno secondo le is</w:t>
      </w:r>
      <w:r>
        <w:rPr>
          <w:rFonts w:ascii="Garamond" w:hAnsi="Garamond"/>
          <w:i w:val="0"/>
          <w:sz w:val="24"/>
        </w:rPr>
        <w:t>truzioni del § “Tabella 2” del capitolo</w:t>
      </w:r>
      <w:r w:rsidRPr="004976BC">
        <w:rPr>
          <w:rFonts w:ascii="Garamond" w:hAnsi="Garamond"/>
          <w:i w:val="0"/>
          <w:sz w:val="24"/>
        </w:rPr>
        <w:t xml:space="preserve"> “Tabelle da 1 a 14”. Le spese (lordo dipendente) sostenute nell’anno andranno registrate nella voce di spesa cod. P015 della tabella 14, mentre i contributi confluiranno nella voce cod. P055 e l’IRAP nella voce cod. P061.</w:t>
      </w:r>
    </w:p>
    <w:p w14:paraId="706F3026" w14:textId="77777777" w:rsidR="000E0244" w:rsidRPr="004976BC" w:rsidRDefault="000E0244" w:rsidP="000E0244">
      <w:pPr>
        <w:pStyle w:val="Introduzione"/>
        <w:numPr>
          <w:ilvl w:val="0"/>
          <w:numId w:val="188"/>
        </w:numPr>
        <w:spacing w:before="0" w:beforeAutospacing="0" w:after="120" w:afterAutospacing="0" w:line="360" w:lineRule="auto"/>
        <w:ind w:left="567"/>
        <w:rPr>
          <w:rFonts w:ascii="Garamond" w:hAnsi="Garamond"/>
          <w:i w:val="0"/>
          <w:sz w:val="24"/>
        </w:rPr>
      </w:pPr>
      <w:r w:rsidRPr="004976BC">
        <w:rPr>
          <w:rFonts w:ascii="Garamond" w:hAnsi="Garamond"/>
          <w:i w:val="0"/>
          <w:sz w:val="24"/>
        </w:rPr>
        <w:t xml:space="preserve">Le prestazioni occasionali remunerate con busta paga vanno comunicate, ai soli fini del </w:t>
      </w:r>
      <w:r>
        <w:rPr>
          <w:rFonts w:ascii="Garamond" w:hAnsi="Garamond"/>
          <w:i w:val="0"/>
          <w:sz w:val="24"/>
        </w:rPr>
        <w:t>C</w:t>
      </w:r>
      <w:r w:rsidRPr="004976BC">
        <w:rPr>
          <w:rFonts w:ascii="Garamond" w:hAnsi="Garamond"/>
          <w:i w:val="0"/>
          <w:sz w:val="24"/>
        </w:rPr>
        <w:t>onto annuale, secondo le modalità del punto precedente</w:t>
      </w:r>
      <w:r>
        <w:rPr>
          <w:rFonts w:ascii="Garamond" w:hAnsi="Garamond"/>
          <w:i w:val="0"/>
          <w:sz w:val="24"/>
        </w:rPr>
        <w:t>.</w:t>
      </w:r>
    </w:p>
    <w:p w14:paraId="74970E86" w14:textId="77777777" w:rsidR="000E0244" w:rsidRPr="004976BC" w:rsidRDefault="000E0244" w:rsidP="000E0244">
      <w:pPr>
        <w:pStyle w:val="Introduzione"/>
        <w:numPr>
          <w:ilvl w:val="0"/>
          <w:numId w:val="188"/>
        </w:numPr>
        <w:spacing w:before="0" w:beforeAutospacing="0" w:after="120" w:afterAutospacing="0" w:line="360" w:lineRule="auto"/>
        <w:ind w:left="567"/>
        <w:rPr>
          <w:rFonts w:ascii="Garamond" w:hAnsi="Garamond"/>
          <w:i w:val="0"/>
          <w:sz w:val="24"/>
        </w:rPr>
      </w:pPr>
      <w:r w:rsidRPr="004976BC">
        <w:rPr>
          <w:rFonts w:ascii="Garamond" w:hAnsi="Garamond"/>
          <w:i w:val="0"/>
          <w:sz w:val="24"/>
        </w:rPr>
        <w:t xml:space="preserve">Le prestazioni occasionali remunerate dietro presentazione di fattura o ricevuta fiscale vanno inserite, sempre ai fini del </w:t>
      </w:r>
      <w:r>
        <w:rPr>
          <w:rFonts w:ascii="Garamond" w:hAnsi="Garamond"/>
          <w:i w:val="0"/>
          <w:sz w:val="24"/>
        </w:rPr>
        <w:t>C</w:t>
      </w:r>
      <w:r w:rsidRPr="004976BC">
        <w:rPr>
          <w:rFonts w:ascii="Garamond" w:hAnsi="Garamond"/>
          <w:i w:val="0"/>
          <w:sz w:val="24"/>
        </w:rPr>
        <w:t xml:space="preserve">onto annuale, tra </w:t>
      </w:r>
      <w:r>
        <w:rPr>
          <w:rFonts w:ascii="Garamond" w:hAnsi="Garamond"/>
          <w:i w:val="0"/>
          <w:sz w:val="24"/>
        </w:rPr>
        <w:t xml:space="preserve">le collaborazioni </w:t>
      </w:r>
      <w:r w:rsidRPr="004976BC">
        <w:rPr>
          <w:rFonts w:ascii="Garamond" w:hAnsi="Garamond"/>
          <w:i w:val="0"/>
          <w:sz w:val="24"/>
        </w:rPr>
        <w:t>professionali in risposta alla domanda presente nella scheda informativa 1; la correlata spesa, al lordo dell’IVA, va rilevata nella voce codice L1</w:t>
      </w:r>
      <w:r>
        <w:rPr>
          <w:rFonts w:ascii="Garamond" w:hAnsi="Garamond"/>
          <w:i w:val="0"/>
          <w:sz w:val="24"/>
        </w:rPr>
        <w:t>11</w:t>
      </w:r>
      <w:r w:rsidRPr="004976BC">
        <w:rPr>
          <w:rFonts w:ascii="Garamond" w:hAnsi="Garamond"/>
          <w:i w:val="0"/>
          <w:sz w:val="24"/>
        </w:rPr>
        <w:t>.</w:t>
      </w:r>
    </w:p>
    <w:p w14:paraId="693E8DC2" w14:textId="3DF304F1" w:rsidR="000046A8" w:rsidRPr="000E0244" w:rsidRDefault="000046A8" w:rsidP="000E0244"/>
    <w:sectPr w:rsidR="000046A8" w:rsidRPr="000E0244" w:rsidSect="001508D4">
      <w:headerReference w:type="even" r:id="rId11"/>
      <w:headerReference w:type="default" r:id="rId12"/>
      <w:footerReference w:type="even" r:id="rId13"/>
      <w:footerReference w:type="default" r:id="rId14"/>
      <w:pgSz w:w="12240" w:h="15840"/>
      <w:pgMar w:top="85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47D2D" w14:textId="77777777" w:rsidR="00A918EC" w:rsidRDefault="00A918EC">
      <w:r>
        <w:separator/>
      </w:r>
    </w:p>
  </w:endnote>
  <w:endnote w:type="continuationSeparator" w:id="0">
    <w:p w14:paraId="17B90D1E" w14:textId="77777777" w:rsidR="00A918EC" w:rsidRDefault="00A91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DA096" w14:textId="77777777" w:rsidR="001508D4" w:rsidRPr="00CD74EA" w:rsidRDefault="001508D4" w:rsidP="001508D4">
    <w:pPr>
      <w:pStyle w:val="Piedepaginapari"/>
    </w:pPr>
    <w:r>
      <w:fldChar w:fldCharType="begin"/>
    </w:r>
    <w:r>
      <w:instrText>PAGE   \* MERGEFORMAT</w:instrText>
    </w:r>
    <w:r>
      <w:fldChar w:fldCharType="separate"/>
    </w:r>
    <w:r>
      <w:t>436</w:t>
    </w:r>
    <w:r>
      <w:fldChar w:fldCharType="end"/>
    </w:r>
    <w:r w:rsidRPr="00DD5C22">
      <w:rPr>
        <w:rStyle w:val="Numeropagina"/>
      </w:rPr>
      <w:drawing>
        <wp:anchor distT="0" distB="0" distL="114300" distR="114300" simplePos="0" relativeHeight="251661312" behindDoc="0" locked="1" layoutInCell="1" allowOverlap="1" wp14:anchorId="35C69A9F" wp14:editId="1F26909E">
          <wp:simplePos x="0" y="0"/>
          <wp:positionH relativeFrom="column">
            <wp:posOffset>5448300</wp:posOffset>
          </wp:positionH>
          <wp:positionV relativeFrom="paragraph">
            <wp:posOffset>36195</wp:posOffset>
          </wp:positionV>
          <wp:extent cx="669290" cy="369570"/>
          <wp:effectExtent l="0" t="0" r="0" b="0"/>
          <wp:wrapNone/>
          <wp:docPr id="1021242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p w14:paraId="18A5F3E1" w14:textId="77777777" w:rsidR="001508D4" w:rsidRPr="001508D4" w:rsidRDefault="001508D4" w:rsidP="001508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0CAC5" w14:textId="77777777" w:rsidR="001508D4" w:rsidRDefault="001508D4" w:rsidP="001508D4">
    <w:pPr>
      <w:pStyle w:val="piedepaginadispari"/>
    </w:pPr>
    <w:r>
      <w:fldChar w:fldCharType="begin"/>
    </w:r>
    <w:r>
      <w:instrText>PAGE   \* MERGEFORMAT</w:instrText>
    </w:r>
    <w:r>
      <w:fldChar w:fldCharType="separate"/>
    </w:r>
    <w:r>
      <w:t>435</w:t>
    </w:r>
    <w:r>
      <w:fldChar w:fldCharType="end"/>
    </w:r>
    <w:r w:rsidRPr="00DD5C22">
      <w:drawing>
        <wp:anchor distT="0" distB="0" distL="114300" distR="114300" simplePos="0" relativeHeight="251656192" behindDoc="0" locked="1" layoutInCell="1" allowOverlap="1" wp14:anchorId="0C8FB5F2" wp14:editId="0043B83F">
          <wp:simplePos x="0" y="0"/>
          <wp:positionH relativeFrom="column">
            <wp:posOffset>14605</wp:posOffset>
          </wp:positionH>
          <wp:positionV relativeFrom="paragraph">
            <wp:posOffset>36830</wp:posOffset>
          </wp:positionV>
          <wp:extent cx="669290" cy="369570"/>
          <wp:effectExtent l="19050" t="0" r="0" b="0"/>
          <wp:wrapNone/>
          <wp:docPr id="87331397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p w14:paraId="0975A5F1" w14:textId="77777777" w:rsidR="001508D4" w:rsidRPr="001508D4" w:rsidRDefault="001508D4" w:rsidP="001508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8745A" w14:textId="77777777" w:rsidR="00A918EC" w:rsidRDefault="00A918EC"/>
    <w:p w14:paraId="530472D1" w14:textId="77777777" w:rsidR="00A918EC" w:rsidRDefault="00A918EC">
      <w:pPr>
        <w:ind w:firstLine="0"/>
      </w:pPr>
      <w:r>
        <w:separator/>
      </w:r>
    </w:p>
  </w:footnote>
  <w:footnote w:type="continuationSeparator" w:id="0">
    <w:p w14:paraId="0DB24CB5" w14:textId="77777777" w:rsidR="00A918EC" w:rsidRDefault="00A918EC">
      <w:pPr>
        <w:ind w:firstLine="0"/>
      </w:pPr>
    </w:p>
    <w:p w14:paraId="0C35638B" w14:textId="77777777" w:rsidR="00A918EC" w:rsidRDefault="00A918EC">
      <w:pPr>
        <w:ind w:firstLine="0"/>
      </w:pPr>
      <w:r>
        <w:continuationSeparator/>
      </w:r>
    </w:p>
  </w:footnote>
  <w:footnote w:type="continuationNotice" w:id="1">
    <w:p w14:paraId="5003EA41" w14:textId="77777777" w:rsidR="00A918EC" w:rsidRDefault="00A918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41017" w14:textId="317EB02F" w:rsidR="001508D4" w:rsidRPr="001508D4" w:rsidRDefault="0001253C" w:rsidP="001508D4">
    <w:pPr>
      <w:pStyle w:val="Intestazionedispari"/>
      <w:ind w:firstLine="0"/>
      <w:rPr>
        <w:szCs w:val="16"/>
      </w:rPr>
    </w:pPr>
    <w:r>
      <w:rPr>
        <w:smallCaps w:val="0"/>
        <w:szCs w:val="16"/>
      </w:rPr>
      <w:t xml:space="preserve">CAPITOLO 9 - </w:t>
    </w:r>
    <w:r w:rsidR="00151D84">
      <w:rPr>
        <w:smallCaps w:val="0"/>
        <w:szCs w:val="16"/>
      </w:rPr>
      <w:t>Istruzioni specifiche di comparto AMMINISTRAZIONI CON COMPARTO AUTONOMO O FUORI COMPARTO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2D6B6" w14:textId="36ECE1B6" w:rsidR="001508D4" w:rsidRPr="001508D4" w:rsidRDefault="001508D4" w:rsidP="001508D4">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9E941296"/>
    <w:lvl w:ilvl="0" w:tplc="D92E3F30">
      <w:start w:val="5"/>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508D4"/>
    <w:rsid w:val="00001258"/>
    <w:rsid w:val="00002630"/>
    <w:rsid w:val="000030B3"/>
    <w:rsid w:val="00003764"/>
    <w:rsid w:val="000046A8"/>
    <w:rsid w:val="00004753"/>
    <w:rsid w:val="00004B24"/>
    <w:rsid w:val="00005086"/>
    <w:rsid w:val="000055BF"/>
    <w:rsid w:val="00005790"/>
    <w:rsid w:val="00005E44"/>
    <w:rsid w:val="00006DBC"/>
    <w:rsid w:val="00007E52"/>
    <w:rsid w:val="000100CF"/>
    <w:rsid w:val="0001012E"/>
    <w:rsid w:val="00010FA6"/>
    <w:rsid w:val="0001124C"/>
    <w:rsid w:val="00011C70"/>
    <w:rsid w:val="00011D29"/>
    <w:rsid w:val="0001253C"/>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696C"/>
    <w:rsid w:val="00097CA5"/>
    <w:rsid w:val="00097D6D"/>
    <w:rsid w:val="000A07A8"/>
    <w:rsid w:val="000A17C9"/>
    <w:rsid w:val="000A19AE"/>
    <w:rsid w:val="000A2E02"/>
    <w:rsid w:val="000A2EFE"/>
    <w:rsid w:val="000A34E2"/>
    <w:rsid w:val="000A4459"/>
    <w:rsid w:val="000A4A22"/>
    <w:rsid w:val="000A511E"/>
    <w:rsid w:val="000A71C7"/>
    <w:rsid w:val="000B2558"/>
    <w:rsid w:val="000B31DE"/>
    <w:rsid w:val="000B6328"/>
    <w:rsid w:val="000B6E19"/>
    <w:rsid w:val="000C01E7"/>
    <w:rsid w:val="000C0AD6"/>
    <w:rsid w:val="000C1201"/>
    <w:rsid w:val="000C1506"/>
    <w:rsid w:val="000C21DC"/>
    <w:rsid w:val="000C44A2"/>
    <w:rsid w:val="000C6D07"/>
    <w:rsid w:val="000C6D48"/>
    <w:rsid w:val="000D1247"/>
    <w:rsid w:val="000D1FBE"/>
    <w:rsid w:val="000D27F8"/>
    <w:rsid w:val="000D2DF4"/>
    <w:rsid w:val="000D319A"/>
    <w:rsid w:val="000D3FBF"/>
    <w:rsid w:val="000D44A0"/>
    <w:rsid w:val="000D5769"/>
    <w:rsid w:val="000E0244"/>
    <w:rsid w:val="000E0955"/>
    <w:rsid w:val="000E1B1B"/>
    <w:rsid w:val="000E3BFD"/>
    <w:rsid w:val="000E4F40"/>
    <w:rsid w:val="000E531D"/>
    <w:rsid w:val="000E5F0C"/>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D62"/>
    <w:rsid w:val="00124985"/>
    <w:rsid w:val="00125359"/>
    <w:rsid w:val="001259B2"/>
    <w:rsid w:val="00126117"/>
    <w:rsid w:val="001263D7"/>
    <w:rsid w:val="00126EB6"/>
    <w:rsid w:val="00127C08"/>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08D4"/>
    <w:rsid w:val="00151D84"/>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698"/>
    <w:rsid w:val="001721F8"/>
    <w:rsid w:val="00174848"/>
    <w:rsid w:val="0017638F"/>
    <w:rsid w:val="00176789"/>
    <w:rsid w:val="001770E4"/>
    <w:rsid w:val="0018546A"/>
    <w:rsid w:val="00186728"/>
    <w:rsid w:val="0018677E"/>
    <w:rsid w:val="00186D52"/>
    <w:rsid w:val="00190845"/>
    <w:rsid w:val="001919C5"/>
    <w:rsid w:val="00194A3E"/>
    <w:rsid w:val="00195A39"/>
    <w:rsid w:val="00196C26"/>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80311"/>
    <w:rsid w:val="002807BA"/>
    <w:rsid w:val="00280AA1"/>
    <w:rsid w:val="002810ED"/>
    <w:rsid w:val="0028207A"/>
    <w:rsid w:val="0028234B"/>
    <w:rsid w:val="00286165"/>
    <w:rsid w:val="0028680D"/>
    <w:rsid w:val="00287FEF"/>
    <w:rsid w:val="0029244D"/>
    <w:rsid w:val="00292557"/>
    <w:rsid w:val="002953F2"/>
    <w:rsid w:val="00296016"/>
    <w:rsid w:val="0029790D"/>
    <w:rsid w:val="002A1A51"/>
    <w:rsid w:val="002A225D"/>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9"/>
    <w:rsid w:val="002D3CD0"/>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99"/>
    <w:rsid w:val="003421DE"/>
    <w:rsid w:val="00343A4A"/>
    <w:rsid w:val="00343DB8"/>
    <w:rsid w:val="003444B1"/>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D2F"/>
    <w:rsid w:val="00375E22"/>
    <w:rsid w:val="00376975"/>
    <w:rsid w:val="00376C6A"/>
    <w:rsid w:val="00377055"/>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5E5C"/>
    <w:rsid w:val="00406CC3"/>
    <w:rsid w:val="00407B34"/>
    <w:rsid w:val="00410B1A"/>
    <w:rsid w:val="00411E2F"/>
    <w:rsid w:val="00411F88"/>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19A5"/>
    <w:rsid w:val="004B1BA9"/>
    <w:rsid w:val="004B1E88"/>
    <w:rsid w:val="004B2AEB"/>
    <w:rsid w:val="004B39B6"/>
    <w:rsid w:val="004B54B7"/>
    <w:rsid w:val="004B74EB"/>
    <w:rsid w:val="004C01E1"/>
    <w:rsid w:val="004C13EF"/>
    <w:rsid w:val="004C1EE8"/>
    <w:rsid w:val="004C2E08"/>
    <w:rsid w:val="004C3974"/>
    <w:rsid w:val="004C41F2"/>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D45"/>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B0174"/>
    <w:rsid w:val="005B1A52"/>
    <w:rsid w:val="005B23F3"/>
    <w:rsid w:val="005B2D00"/>
    <w:rsid w:val="005B3E21"/>
    <w:rsid w:val="005B3EC5"/>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E12"/>
    <w:rsid w:val="00662725"/>
    <w:rsid w:val="00662FC0"/>
    <w:rsid w:val="00663A80"/>
    <w:rsid w:val="006640D0"/>
    <w:rsid w:val="006655B2"/>
    <w:rsid w:val="00665874"/>
    <w:rsid w:val="00665FAA"/>
    <w:rsid w:val="006660B5"/>
    <w:rsid w:val="006660E6"/>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3DDB"/>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B89"/>
    <w:rsid w:val="007D00C5"/>
    <w:rsid w:val="007D2266"/>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900DD"/>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4000"/>
    <w:rsid w:val="00A151D5"/>
    <w:rsid w:val="00A1543B"/>
    <w:rsid w:val="00A16D61"/>
    <w:rsid w:val="00A175ED"/>
    <w:rsid w:val="00A21080"/>
    <w:rsid w:val="00A21DCC"/>
    <w:rsid w:val="00A22399"/>
    <w:rsid w:val="00A26096"/>
    <w:rsid w:val="00A26AB0"/>
    <w:rsid w:val="00A273B0"/>
    <w:rsid w:val="00A312C2"/>
    <w:rsid w:val="00A31DE7"/>
    <w:rsid w:val="00A32550"/>
    <w:rsid w:val="00A342A8"/>
    <w:rsid w:val="00A34AEE"/>
    <w:rsid w:val="00A37F22"/>
    <w:rsid w:val="00A403FB"/>
    <w:rsid w:val="00A40451"/>
    <w:rsid w:val="00A40C7B"/>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18EC"/>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99A"/>
    <w:rsid w:val="00CE749B"/>
    <w:rsid w:val="00CF2BC6"/>
    <w:rsid w:val="00CF3C20"/>
    <w:rsid w:val="00CF3EEC"/>
    <w:rsid w:val="00CF519C"/>
    <w:rsid w:val="00CF5378"/>
    <w:rsid w:val="00CF5D25"/>
    <w:rsid w:val="00CF6FD3"/>
    <w:rsid w:val="00CF7773"/>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D6F"/>
    <w:rsid w:val="00D17F0C"/>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5546"/>
    <w:rsid w:val="00DA5C53"/>
    <w:rsid w:val="00DA6994"/>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7C1F"/>
    <w:rsid w:val="00E0087D"/>
    <w:rsid w:val="00E01049"/>
    <w:rsid w:val="00E01E68"/>
    <w:rsid w:val="00E020BA"/>
    <w:rsid w:val="00E06151"/>
    <w:rsid w:val="00E06391"/>
    <w:rsid w:val="00E06E02"/>
    <w:rsid w:val="00E072A1"/>
    <w:rsid w:val="00E07C16"/>
    <w:rsid w:val="00E102CE"/>
    <w:rsid w:val="00E1199B"/>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937"/>
    <w:rsid w:val="00E76BD8"/>
    <w:rsid w:val="00E7741C"/>
    <w:rsid w:val="00E77B04"/>
    <w:rsid w:val="00E82D31"/>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60EE"/>
    <w:rsid w:val="00EE67F9"/>
    <w:rsid w:val="00EE692E"/>
    <w:rsid w:val="00EF1542"/>
    <w:rsid w:val="00EF184E"/>
    <w:rsid w:val="00EF1E5F"/>
    <w:rsid w:val="00EF1F7F"/>
    <w:rsid w:val="00EF2386"/>
    <w:rsid w:val="00EF2534"/>
    <w:rsid w:val="00EF2E3A"/>
    <w:rsid w:val="00EF38C9"/>
    <w:rsid w:val="00EF3DA8"/>
    <w:rsid w:val="00EF69A6"/>
    <w:rsid w:val="00F00682"/>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182A"/>
    <w:rsid w:val="00F12694"/>
    <w:rsid w:val="00F136E2"/>
    <w:rsid w:val="00F13FB0"/>
    <w:rsid w:val="00F1400E"/>
    <w:rsid w:val="00F146B3"/>
    <w:rsid w:val="00F14A9D"/>
    <w:rsid w:val="00F1694C"/>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F0954"/>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27D9B4"/>
  <w15:docId w15:val="{36E67628-DEB7-4EAF-BC52-C576756F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E0244"/>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gs.mef.gov.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tenze.sico@tesoro.it" TargetMode="External"/><Relationship Id="rId4" Type="http://schemas.openxmlformats.org/officeDocument/2006/relationships/settings" Target="settings.xml"/><Relationship Id="rId9" Type="http://schemas.openxmlformats.org/officeDocument/2006/relationships/hyperlink" Target="mailto:utenze.sico@mef.gov.it"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1</TotalTime>
  <Pages>5</Pages>
  <Words>1624</Words>
  <Characters>9263</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10866</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2024-07-04T05:50:00Z</dcterms:created>
  <dcterms:modified xsi:type="dcterms:W3CDTF">2024-07-04T05:50:00Z</dcterms:modified>
</cp:coreProperties>
</file>